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BB72F3" w:rsidRDefault="00BB72F3" w:rsidP="00BB72F3">
      <w:pPr>
        <w:spacing w:after="200" w:line="276" w:lineRule="auto"/>
        <w:jc w:val="right"/>
        <w:rPr>
          <w:rFonts w:ascii="Calibri" w:eastAsia="Calibri" w:hAnsi="Calibri" w:cs="Calibri"/>
        </w:rPr>
      </w:pPr>
    </w:p>
    <w:p w:rsidR="008E7801" w:rsidRDefault="008E7801" w:rsidP="00BB72F3">
      <w:pPr>
        <w:spacing w:after="200" w:line="276" w:lineRule="auto"/>
        <w:jc w:val="right"/>
        <w:rPr>
          <w:rFonts w:ascii="Calibri" w:eastAsia="Calibri" w:hAnsi="Calibri" w:cs="Calibri"/>
        </w:rPr>
      </w:pPr>
    </w:p>
    <w:p w:rsidR="008E7801" w:rsidRDefault="008E7801" w:rsidP="00BB72F3">
      <w:pPr>
        <w:spacing w:after="200" w:line="276" w:lineRule="auto"/>
        <w:jc w:val="right"/>
        <w:rPr>
          <w:rFonts w:ascii="Calibri" w:eastAsia="Calibri" w:hAnsi="Calibri" w:cs="Calibri"/>
        </w:rPr>
      </w:pPr>
    </w:p>
    <w:p w:rsidR="008E7801" w:rsidRDefault="008E7801" w:rsidP="00BB72F3">
      <w:pPr>
        <w:spacing w:after="200" w:line="276" w:lineRule="auto"/>
        <w:jc w:val="right"/>
        <w:rPr>
          <w:rFonts w:ascii="Calibri" w:eastAsia="Calibri" w:hAnsi="Calibri" w:cs="Calibri"/>
        </w:rPr>
      </w:pPr>
    </w:p>
    <w:p w:rsidR="008E7801" w:rsidRDefault="008E7801" w:rsidP="00BB72F3">
      <w:pPr>
        <w:spacing w:after="200" w:line="276" w:lineRule="auto"/>
        <w:jc w:val="right"/>
        <w:rPr>
          <w:rFonts w:ascii="Calibri" w:eastAsia="Calibri" w:hAnsi="Calibri" w:cs="Calibri"/>
        </w:rPr>
      </w:pPr>
    </w:p>
    <w:p w:rsidR="008E7801" w:rsidRDefault="008E7801" w:rsidP="00BB72F3">
      <w:pPr>
        <w:spacing w:after="200" w:line="276" w:lineRule="auto"/>
        <w:jc w:val="right"/>
        <w:rPr>
          <w:rFonts w:ascii="Calibri" w:eastAsia="Calibri" w:hAnsi="Calibri" w:cs="Calibri"/>
        </w:rPr>
      </w:pPr>
    </w:p>
    <w:p w:rsidR="008E7801" w:rsidRDefault="008E7801" w:rsidP="00BB72F3">
      <w:pPr>
        <w:spacing w:after="200" w:line="276" w:lineRule="auto"/>
        <w:jc w:val="right"/>
        <w:rPr>
          <w:rFonts w:ascii="Calibri" w:eastAsia="Calibri" w:hAnsi="Calibri" w:cs="Calibri"/>
        </w:rPr>
      </w:pPr>
    </w:p>
    <w:p w:rsidR="008E7801" w:rsidRPr="00BB72F3" w:rsidRDefault="008E7801" w:rsidP="00BB72F3">
      <w:pPr>
        <w:spacing w:after="200" w:line="276" w:lineRule="auto"/>
        <w:jc w:val="right"/>
        <w:rPr>
          <w:rFonts w:ascii="Calibri" w:eastAsia="Calibri" w:hAnsi="Calibri" w:cs="Calibri"/>
        </w:rPr>
      </w:pPr>
    </w:p>
    <w:p w:rsidR="00E70CC1" w:rsidRDefault="00E70CC1" w:rsidP="00E70CC1">
      <w:pPr>
        <w:spacing w:after="200" w:line="276" w:lineRule="auto"/>
        <w:jc w:val="right"/>
        <w:rPr>
          <w:rFonts w:ascii="Calibri" w:eastAsia="Calibri" w:hAnsi="Calibri" w:cs="Calibri"/>
        </w:rPr>
      </w:pPr>
    </w:p>
    <w:p w:rsidR="00FA0320" w:rsidRDefault="00FA0320" w:rsidP="00507D3C">
      <w:pPr>
        <w:spacing w:after="0" w:line="240" w:lineRule="auto"/>
        <w:jc w:val="right"/>
        <w:rPr>
          <w:rFonts w:ascii="Times New Roman" w:eastAsia="Times New Roman" w:hAnsi="Times New Roman" w:cs="Times New Roman"/>
          <w:b/>
          <w:sz w:val="26"/>
          <w:szCs w:val="20"/>
          <w:lang w:eastAsia="ru-RU"/>
        </w:rPr>
      </w:pPr>
    </w:p>
    <w:p w:rsidR="000856A2" w:rsidRPr="000E19A7" w:rsidRDefault="000856A2"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570A1B"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BB72F3" w:rsidRPr="00BB72F3">
        <w:rPr>
          <w:rFonts w:ascii="Times New Roman" w:eastAsia="Times New Roman" w:hAnsi="Times New Roman" w:cs="Times New Roman"/>
          <w:sz w:val="26"/>
          <w:szCs w:val="26"/>
          <w:lang w:eastAsia="ru-RU"/>
        </w:rPr>
        <w:t>ремонт систем хранения данных</w:t>
      </w:r>
    </w:p>
    <w:p w:rsidR="000856A2" w:rsidRDefault="000856A2" w:rsidP="00570A1B">
      <w:pPr>
        <w:spacing w:after="0" w:line="240" w:lineRule="auto"/>
        <w:jc w:val="center"/>
        <w:rPr>
          <w:rFonts w:ascii="Times New Roman" w:eastAsia="Times New Roman" w:hAnsi="Times New Roman" w:cs="Times New Roman"/>
          <w:sz w:val="26"/>
          <w:szCs w:val="26"/>
          <w:lang w:eastAsia="ru-RU"/>
        </w:rPr>
      </w:pPr>
    </w:p>
    <w:p w:rsidR="000856A2" w:rsidRPr="003B39C6" w:rsidRDefault="000856A2"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122596780"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10-25T00:00:00Z">
            <w:dateFormat w:val="«dd» MMMM yyyy 'года'"/>
            <w:lid w:val="ru-RU"/>
            <w:storeMappedDataAs w:val="dateTime"/>
            <w:calendar w:val="gregorian"/>
          </w:date>
        </w:sdtPr>
        <w:sdtEndPr/>
        <w:sdtContent>
          <w:r w:rsidR="008E7801">
            <w:rPr>
              <w:rFonts w:ascii="Times New Roman" w:eastAsia="Calibri" w:hAnsi="Times New Roman" w:cs="Times New Roman"/>
              <w:iCs/>
              <w:color w:val="000000"/>
              <w:sz w:val="24"/>
              <w:szCs w:val="24"/>
            </w:rPr>
            <w:t>«25» октября 2019 года</w:t>
          </w:r>
        </w:sdtContent>
      </w:sdt>
    </w:p>
    <w:permEnd w:id="1122596780"/>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1914511181"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567697">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w:t>
        </w:r>
        <w:r w:rsidR="00507D3C" w:rsidRPr="00507D3C">
          <w:rPr>
            <w:rFonts w:ascii="Times New Roman" w:eastAsia="MS Mincho" w:hAnsi="Times New Roman" w:cs="Times New Roman"/>
            <w:noProof/>
            <w:color w:val="0000FF"/>
            <w:kern w:val="32"/>
            <w:sz w:val="24"/>
            <w:szCs w:val="24"/>
            <w:u w:val="single"/>
            <w:lang w:eastAsia="x-none"/>
          </w:rPr>
          <w:t>А</w:t>
        </w:r>
        <w:r w:rsidR="00507D3C" w:rsidRPr="00507D3C">
          <w:rPr>
            <w:rFonts w:ascii="Times New Roman" w:eastAsia="MS Mincho" w:hAnsi="Times New Roman" w:cs="Times New Roman"/>
            <w:noProof/>
            <w:color w:val="0000FF"/>
            <w:kern w:val="32"/>
            <w:sz w:val="24"/>
            <w:szCs w:val="24"/>
            <w:u w:val="single"/>
            <w:lang w:eastAsia="x-none"/>
          </w:rPr>
          <w:t>ЦИЯ О ЗАКУПКЕ</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5</w:t>
        </w:r>
      </w:hyperlink>
    </w:p>
    <w:p w:rsidR="00507D3C" w:rsidRPr="00507D3C"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5</w:t>
        </w:r>
      </w:hyperlink>
    </w:p>
    <w:p w:rsidR="00507D3C" w:rsidRPr="00507D3C"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w:t>
        </w:r>
        <w:r w:rsidR="00507D3C" w:rsidRPr="00507D3C">
          <w:rPr>
            <w:rFonts w:ascii="Times New Roman" w:eastAsia="MS Mincho" w:hAnsi="Times New Roman" w:cs="Times New Roman"/>
            <w:noProof/>
            <w:color w:val="0000FF"/>
            <w:kern w:val="32"/>
            <w:sz w:val="24"/>
            <w:szCs w:val="24"/>
            <w:u w:val="single"/>
            <w:lang w:eastAsia="x-none"/>
          </w:rPr>
          <w:t>И</w:t>
        </w:r>
        <w:r w:rsidR="00507D3C" w:rsidRPr="00507D3C">
          <w:rPr>
            <w:rFonts w:ascii="Times New Roman" w:eastAsia="MS Mincho" w:hAnsi="Times New Roman" w:cs="Times New Roman"/>
            <w:noProof/>
            <w:color w:val="0000FF"/>
            <w:kern w:val="32"/>
            <w:sz w:val="24"/>
            <w:szCs w:val="24"/>
            <w:u w:val="single"/>
            <w:lang w:eastAsia="x-none"/>
          </w:rPr>
          <w:t>ОННАЯ КАРТА</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7</w:t>
        </w:r>
      </w:hyperlink>
    </w:p>
    <w:p w:rsidR="00507D3C" w:rsidRPr="00507D3C" w:rsidRDefault="00567697"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0E19A7">
          <w:rPr>
            <w:rFonts w:ascii="Times New Roman" w:eastAsia="MS Mincho" w:hAnsi="Times New Roman" w:cs="Times New Roman"/>
            <w:b/>
            <w:i/>
            <w:iCs/>
            <w:noProof/>
            <w:webHidden/>
            <w:sz w:val="24"/>
            <w:szCs w:val="24"/>
            <w:lang w:eastAsia="x-none"/>
          </w:rPr>
          <w:t>7</w:t>
        </w:r>
      </w:hyperlink>
    </w:p>
    <w:p w:rsidR="00507D3C" w:rsidRPr="00507D3C" w:rsidRDefault="00567697"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w:t>
        </w:r>
        <w:r w:rsidR="00507D3C" w:rsidRPr="00507D3C">
          <w:rPr>
            <w:rFonts w:ascii="Times New Roman" w:eastAsia="MS Mincho" w:hAnsi="Times New Roman" w:cs="Times New Roman"/>
            <w:b/>
            <w:i/>
            <w:iCs/>
            <w:noProof/>
            <w:color w:val="0000FF"/>
            <w:sz w:val="24"/>
            <w:szCs w:val="24"/>
            <w:u w:val="single"/>
            <w:lang w:val="x-none" w:eastAsia="x-none"/>
          </w:rPr>
          <w:t>е</w:t>
        </w:r>
        <w:r w:rsidR="00507D3C" w:rsidRPr="00507D3C">
          <w:rPr>
            <w:rFonts w:ascii="Times New Roman" w:eastAsia="MS Mincho" w:hAnsi="Times New Roman" w:cs="Times New Roman"/>
            <w:b/>
            <w:i/>
            <w:iCs/>
            <w:noProof/>
            <w:color w:val="0000FF"/>
            <w:sz w:val="24"/>
            <w:szCs w:val="24"/>
            <w:u w:val="single"/>
            <w:lang w:val="x-none" w:eastAsia="x-none"/>
          </w:rPr>
          <w:t xml:space="preserve"> в закупке</w:t>
        </w:r>
        <w:r w:rsidR="00507D3C" w:rsidRPr="00507D3C">
          <w:rPr>
            <w:rFonts w:ascii="Times New Roman" w:eastAsia="MS Mincho" w:hAnsi="Times New Roman" w:cs="Times New Roman"/>
            <w:b/>
            <w:i/>
            <w:iCs/>
            <w:noProof/>
            <w:webHidden/>
            <w:sz w:val="24"/>
            <w:szCs w:val="24"/>
            <w:lang w:val="x-none" w:eastAsia="x-none"/>
          </w:rPr>
          <w:tab/>
        </w:r>
        <w:r w:rsidR="000E19A7">
          <w:rPr>
            <w:rFonts w:ascii="Times New Roman" w:eastAsia="MS Mincho" w:hAnsi="Times New Roman" w:cs="Times New Roman"/>
            <w:b/>
            <w:i/>
            <w:iCs/>
            <w:noProof/>
            <w:webHidden/>
            <w:sz w:val="24"/>
            <w:szCs w:val="24"/>
            <w:lang w:eastAsia="x-none"/>
          </w:rPr>
          <w:t>19</w:t>
        </w:r>
      </w:hyperlink>
    </w:p>
    <w:p w:rsidR="00507D3C" w:rsidRPr="00507D3C" w:rsidRDefault="00567697"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w:t>
        </w:r>
        <w:r w:rsidR="00507D3C" w:rsidRPr="00507D3C">
          <w:rPr>
            <w:rFonts w:ascii="Times New Roman" w:eastAsia="MS Mincho" w:hAnsi="Times New Roman" w:cs="Times New Roman"/>
            <w:b/>
            <w:i/>
            <w:iCs/>
            <w:noProof/>
            <w:color w:val="0000FF"/>
            <w:sz w:val="24"/>
            <w:szCs w:val="24"/>
            <w:u w:val="single"/>
            <w:lang w:val="x-none" w:eastAsia="x-none"/>
          </w:rPr>
          <w:t>и</w:t>
        </w:r>
        <w:r w:rsidR="00507D3C" w:rsidRPr="00507D3C">
          <w:rPr>
            <w:rFonts w:ascii="Times New Roman" w:eastAsia="MS Mincho" w:hAnsi="Times New Roman" w:cs="Times New Roman"/>
            <w:b/>
            <w:i/>
            <w:iCs/>
            <w:noProof/>
            <w:color w:val="0000FF"/>
            <w:sz w:val="24"/>
            <w:szCs w:val="24"/>
            <w:u w:val="single"/>
            <w:lang w:val="x-none" w:eastAsia="x-none"/>
          </w:rPr>
          <w:t>я договора</w:t>
        </w:r>
        <w:r w:rsidR="00507D3C" w:rsidRPr="00507D3C">
          <w:rPr>
            <w:rFonts w:ascii="Times New Roman" w:eastAsia="MS Mincho" w:hAnsi="Times New Roman" w:cs="Times New Roman"/>
            <w:b/>
            <w:i/>
            <w:iCs/>
            <w:noProof/>
            <w:webHidden/>
            <w:sz w:val="24"/>
            <w:szCs w:val="24"/>
            <w:lang w:val="x-none" w:eastAsia="x-none"/>
          </w:rPr>
          <w:tab/>
        </w:r>
        <w:r w:rsidR="000E19A7">
          <w:rPr>
            <w:rFonts w:ascii="Times New Roman" w:eastAsia="MS Mincho" w:hAnsi="Times New Roman" w:cs="Times New Roman"/>
            <w:b/>
            <w:i/>
            <w:iCs/>
            <w:noProof/>
            <w:webHidden/>
            <w:sz w:val="24"/>
            <w:szCs w:val="24"/>
            <w:lang w:eastAsia="x-none"/>
          </w:rPr>
          <w:t>26</w:t>
        </w:r>
      </w:hyperlink>
    </w:p>
    <w:p w:rsidR="00507D3C" w:rsidRPr="00507D3C"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w:t>
        </w:r>
        <w:r w:rsidR="00507D3C" w:rsidRPr="00507D3C">
          <w:rPr>
            <w:rFonts w:ascii="Times New Roman" w:eastAsia="MS Mincho" w:hAnsi="Times New Roman" w:cs="Times New Roman"/>
            <w:noProof/>
            <w:color w:val="0000FF"/>
            <w:kern w:val="32"/>
            <w:sz w:val="24"/>
            <w:szCs w:val="24"/>
            <w:u w:val="single"/>
            <w:lang w:val="x-none" w:eastAsia="x-none"/>
          </w:rPr>
          <w:t>И</w:t>
        </w:r>
        <w:r w:rsidR="00507D3C" w:rsidRPr="00507D3C">
          <w:rPr>
            <w:rFonts w:ascii="Times New Roman" w:eastAsia="MS Mincho" w:hAnsi="Times New Roman" w:cs="Times New Roman"/>
            <w:noProof/>
            <w:color w:val="0000FF"/>
            <w:kern w:val="32"/>
            <w:sz w:val="24"/>
            <w:szCs w:val="24"/>
            <w:u w:val="single"/>
            <w:lang w:val="x-none" w:eastAsia="x-none"/>
          </w:rPr>
          <w:t>КАМИ ЗАКУПКИ</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29</w:t>
        </w:r>
      </w:hyperlink>
    </w:p>
    <w:p w:rsidR="00507D3C" w:rsidRPr="00507D3C"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29</w:t>
        </w:r>
      </w:hyperlink>
    </w:p>
    <w:p w:rsidR="00507D3C" w:rsidRPr="00507D3C"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w:t>
        </w:r>
        <w:r w:rsidR="00507D3C" w:rsidRPr="00507D3C">
          <w:rPr>
            <w:rFonts w:ascii="Times New Roman" w:eastAsia="MS Mincho" w:hAnsi="Times New Roman" w:cs="Times New Roman"/>
            <w:noProof/>
            <w:color w:val="0000FF"/>
            <w:kern w:val="32"/>
            <w:sz w:val="24"/>
            <w:szCs w:val="24"/>
            <w:u w:val="single"/>
            <w:lang w:eastAsia="x-none"/>
          </w:rPr>
          <w:t>Д</w:t>
        </w:r>
        <w:r w:rsidR="00507D3C" w:rsidRPr="00507D3C">
          <w:rPr>
            <w:rFonts w:ascii="Times New Roman" w:eastAsia="MS Mincho" w:hAnsi="Times New Roman" w:cs="Times New Roman"/>
            <w:noProof/>
            <w:color w:val="0000FF"/>
            <w:kern w:val="32"/>
            <w:sz w:val="24"/>
            <w:szCs w:val="24"/>
            <w:u w:val="single"/>
            <w:lang w:eastAsia="x-none"/>
          </w:rPr>
          <w:t>ЛОЖЕНИЙ</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32</w:t>
        </w:r>
      </w:hyperlink>
    </w:p>
    <w:p w:rsidR="00507D3C" w:rsidRPr="00507D3C"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w:t>
        </w:r>
        <w:r w:rsidR="00507D3C" w:rsidRPr="00507D3C">
          <w:rPr>
            <w:rFonts w:ascii="Times New Roman" w:eastAsia="MS Mincho" w:hAnsi="Times New Roman" w:cs="Times New Roman"/>
            <w:noProof/>
            <w:color w:val="0000FF"/>
            <w:kern w:val="32"/>
            <w:sz w:val="24"/>
            <w:szCs w:val="24"/>
            <w:u w:val="single"/>
            <w:lang w:val="x-none" w:eastAsia="x-none"/>
          </w:rPr>
          <w:t>И</w:t>
        </w:r>
        <w:r w:rsidR="00507D3C" w:rsidRPr="00507D3C">
          <w:rPr>
            <w:rFonts w:ascii="Times New Roman" w:eastAsia="MS Mincho" w:hAnsi="Times New Roman" w:cs="Times New Roman"/>
            <w:noProof/>
            <w:color w:val="0000FF"/>
            <w:kern w:val="32"/>
            <w:sz w:val="24"/>
            <w:szCs w:val="24"/>
            <w:u w:val="single"/>
            <w:lang w:val="x-none" w:eastAsia="x-none"/>
          </w:rPr>
          <w:t>Е</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34</w:t>
        </w:r>
      </w:hyperlink>
    </w:p>
    <w:p w:rsidR="00507D3C" w:rsidRPr="00507D3C"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4"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val="x-none" w:eastAsia="x-none"/>
          </w:rPr>
          <w:t>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FA0278">
          <w:rPr>
            <w:rFonts w:ascii="Times New Roman" w:eastAsia="Times New Roman" w:hAnsi="Times New Roman" w:cs="Times New Roman"/>
            <w:noProof/>
            <w:webHidden/>
            <w:sz w:val="24"/>
            <w:szCs w:val="24"/>
            <w:lang w:eastAsia="ru-RU"/>
          </w:rPr>
          <w:t>36</w:t>
        </w:r>
      </w:hyperlink>
    </w:p>
    <w:p w:rsidR="00507D3C" w:rsidRPr="00507D3C"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Декларация о соответствии уча</w:t>
        </w:r>
        <w:r w:rsidR="00507D3C" w:rsidRPr="00507D3C">
          <w:rPr>
            <w:rFonts w:ascii="Times New Roman" w:eastAsia="MS Mincho" w:hAnsi="Times New Roman" w:cs="Times New Roman"/>
            <w:noProof/>
            <w:color w:val="0000FF"/>
            <w:kern w:val="32"/>
            <w:sz w:val="24"/>
            <w:szCs w:val="24"/>
            <w:u w:val="single"/>
            <w:lang w:eastAsia="x-none"/>
          </w:rPr>
          <w:t>с</w:t>
        </w:r>
        <w:r w:rsidR="00507D3C" w:rsidRPr="00507D3C">
          <w:rPr>
            <w:rFonts w:ascii="Times New Roman" w:eastAsia="MS Mincho" w:hAnsi="Times New Roman" w:cs="Times New Roman"/>
            <w:noProof/>
            <w:color w:val="0000FF"/>
            <w:kern w:val="32"/>
            <w:sz w:val="24"/>
            <w:szCs w:val="24"/>
            <w:u w:val="single"/>
            <w:lang w:eastAsia="x-none"/>
          </w:rPr>
          <w:t xml:space="preserve">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FA0278">
          <w:rPr>
            <w:rFonts w:ascii="Times New Roman" w:eastAsia="Times New Roman" w:hAnsi="Times New Roman" w:cs="Times New Roman"/>
            <w:noProof/>
            <w:webHidden/>
            <w:sz w:val="24"/>
            <w:szCs w:val="24"/>
            <w:lang w:eastAsia="ru-RU"/>
          </w:rPr>
          <w:t>37</w:t>
        </w:r>
      </w:hyperlink>
    </w:p>
    <w:p w:rsidR="00507D3C" w:rsidRPr="00136CA1" w:rsidRDefault="00567697"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507D3C" w:rsidRPr="00136CA1">
          <w:rPr>
            <w:rFonts w:ascii="Times New Roman" w:eastAsia="MS Mincho" w:hAnsi="Times New Roman" w:cs="Times New Roman"/>
            <w:noProof/>
            <w:color w:val="0000FF"/>
            <w:kern w:val="32"/>
            <w:sz w:val="24"/>
            <w:szCs w:val="24"/>
            <w:lang w:val="x-none" w:eastAsia="x-none"/>
          </w:rPr>
          <w:t>РАЗДЕЛ IV. Техническо</w:t>
        </w:r>
        <w:r w:rsidR="00507D3C" w:rsidRPr="00136CA1">
          <w:rPr>
            <w:rFonts w:ascii="Times New Roman" w:eastAsia="MS Mincho" w:hAnsi="Times New Roman" w:cs="Times New Roman"/>
            <w:noProof/>
            <w:color w:val="0000FF"/>
            <w:kern w:val="32"/>
            <w:sz w:val="24"/>
            <w:szCs w:val="24"/>
            <w:lang w:val="x-none" w:eastAsia="x-none"/>
          </w:rPr>
          <w:t>е</w:t>
        </w:r>
        <w:r w:rsidR="00507D3C" w:rsidRPr="00136CA1">
          <w:rPr>
            <w:rFonts w:ascii="Times New Roman" w:eastAsia="MS Mincho" w:hAnsi="Times New Roman" w:cs="Times New Roman"/>
            <w:noProof/>
            <w:color w:val="0000FF"/>
            <w:kern w:val="32"/>
            <w:sz w:val="24"/>
            <w:szCs w:val="24"/>
            <w:lang w:val="x-none" w:eastAsia="x-none"/>
          </w:rPr>
          <w:t xml:space="preserve"> задание</w:t>
        </w:r>
        <w:r w:rsidR="00507D3C" w:rsidRPr="00136CA1">
          <w:rPr>
            <w:rFonts w:ascii="Times New Roman" w:eastAsia="Times New Roman" w:hAnsi="Times New Roman" w:cs="Times New Roman"/>
            <w:noProof/>
            <w:webHidden/>
            <w:sz w:val="24"/>
            <w:szCs w:val="24"/>
            <w:lang w:eastAsia="ru-RU"/>
          </w:rPr>
          <w:tab/>
        </w:r>
        <w:r w:rsidR="00FA0278">
          <w:rPr>
            <w:rFonts w:ascii="Times New Roman" w:eastAsia="Times New Roman" w:hAnsi="Times New Roman" w:cs="Times New Roman"/>
            <w:noProof/>
            <w:webHidden/>
            <w:sz w:val="24"/>
            <w:szCs w:val="24"/>
            <w:lang w:eastAsia="ru-RU"/>
          </w:rPr>
          <w:t>41</w:t>
        </w:r>
      </w:hyperlink>
    </w:p>
    <w:p w:rsidR="00633EC2" w:rsidRDefault="00567697" w:rsidP="00570A1B">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договор" w:history="1">
        <w:r w:rsidR="00507D3C" w:rsidRPr="00136CA1">
          <w:rPr>
            <w:rFonts w:ascii="Times New Roman" w:eastAsia="MS Mincho" w:hAnsi="Times New Roman" w:cs="Times New Roman"/>
            <w:noProof/>
            <w:color w:val="0000FF"/>
            <w:kern w:val="32"/>
            <w:sz w:val="24"/>
            <w:szCs w:val="24"/>
            <w:lang w:val="x-none" w:eastAsia="x-none"/>
          </w:rPr>
          <w:t>РАЗДЕЛ V. Про</w:t>
        </w:r>
        <w:r w:rsidR="00507D3C" w:rsidRPr="00136CA1">
          <w:rPr>
            <w:rFonts w:ascii="Times New Roman" w:eastAsia="MS Mincho" w:hAnsi="Times New Roman" w:cs="Times New Roman"/>
            <w:noProof/>
            <w:color w:val="0000FF"/>
            <w:kern w:val="32"/>
            <w:sz w:val="24"/>
            <w:szCs w:val="24"/>
            <w:lang w:val="x-none" w:eastAsia="x-none"/>
          </w:rPr>
          <w:t>е</w:t>
        </w:r>
        <w:r w:rsidR="00507D3C" w:rsidRPr="00136CA1">
          <w:rPr>
            <w:rFonts w:ascii="Times New Roman" w:eastAsia="MS Mincho" w:hAnsi="Times New Roman" w:cs="Times New Roman"/>
            <w:noProof/>
            <w:color w:val="0000FF"/>
            <w:kern w:val="32"/>
            <w:sz w:val="24"/>
            <w:szCs w:val="24"/>
            <w:lang w:val="x-none" w:eastAsia="x-none"/>
          </w:rPr>
          <w:t>кт до</w:t>
        </w:r>
        <w:r w:rsidR="00507D3C" w:rsidRPr="00136CA1">
          <w:rPr>
            <w:rFonts w:ascii="Times New Roman" w:eastAsia="MS Mincho" w:hAnsi="Times New Roman" w:cs="Times New Roman"/>
            <w:noProof/>
            <w:color w:val="0000FF"/>
            <w:kern w:val="32"/>
            <w:sz w:val="24"/>
            <w:szCs w:val="24"/>
            <w:lang w:val="x-none" w:eastAsia="x-none"/>
          </w:rPr>
          <w:t>г</w:t>
        </w:r>
        <w:r w:rsidR="00507D3C" w:rsidRPr="00136CA1">
          <w:rPr>
            <w:rFonts w:ascii="Times New Roman" w:eastAsia="MS Mincho" w:hAnsi="Times New Roman" w:cs="Times New Roman"/>
            <w:noProof/>
            <w:color w:val="0000FF"/>
            <w:kern w:val="32"/>
            <w:sz w:val="24"/>
            <w:szCs w:val="24"/>
            <w:lang w:val="x-none" w:eastAsia="x-none"/>
          </w:rPr>
          <w:t>овора</w:t>
        </w:r>
        <w:r w:rsidR="00507D3C" w:rsidRPr="00136CA1">
          <w:rPr>
            <w:rFonts w:ascii="Times New Roman" w:eastAsia="Times New Roman" w:hAnsi="Times New Roman" w:cs="Times New Roman"/>
            <w:noProof/>
            <w:webHidden/>
            <w:sz w:val="24"/>
            <w:szCs w:val="24"/>
            <w:lang w:eastAsia="ru-RU"/>
          </w:rPr>
          <w:tab/>
        </w:r>
        <w:r w:rsidR="00FA0278">
          <w:rPr>
            <w:rFonts w:ascii="Times New Roman" w:eastAsia="Times New Roman" w:hAnsi="Times New Roman" w:cs="Times New Roman"/>
            <w:noProof/>
            <w:webHidden/>
            <w:sz w:val="24"/>
            <w:szCs w:val="24"/>
            <w:lang w:eastAsia="ru-RU"/>
          </w:rPr>
          <w:t>42</w:t>
        </w:r>
      </w:hyperlink>
    </w:p>
    <w:p w:rsidR="00507D3C" w:rsidRPr="00507D3C" w:rsidRDefault="00507D3C" w:rsidP="00633EC2">
      <w:pPr>
        <w:tabs>
          <w:tab w:val="right" w:leader="dot" w:pos="10196"/>
        </w:tab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end"/>
      </w:r>
    </w:p>
    <w:permEnd w:id="1914511181"/>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на</w:t>
      </w:r>
      <w:r w:rsidR="00570851" w:rsidRPr="00570851">
        <w:rPr>
          <w:rFonts w:ascii="Times New Roman" w:eastAsia="Times New Roman" w:hAnsi="Times New Roman" w:cs="Times New Roman"/>
          <w:sz w:val="24"/>
          <w:szCs w:val="24"/>
          <w:lang w:eastAsia="ru-RU"/>
        </w:rPr>
        <w:t xml:space="preserve"> </w:t>
      </w:r>
      <w:r w:rsidR="00BB72F3" w:rsidRPr="00BB72F3">
        <w:rPr>
          <w:rFonts w:ascii="Times New Roman" w:eastAsia="Times New Roman" w:hAnsi="Times New Roman" w:cs="Times New Roman"/>
          <w:sz w:val="24"/>
          <w:szCs w:val="24"/>
          <w:lang w:eastAsia="ru-RU"/>
        </w:rPr>
        <w:t xml:space="preserve">ремонт систем хранения данных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CF4E7B"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BB72F3" w:rsidRDefault="00BB72F3" w:rsidP="00BB0A9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B72F3">
              <w:rPr>
                <w:rFonts w:ascii="Times New Roman" w:eastAsia="Times New Roman" w:hAnsi="Times New Roman" w:cs="Times New Roman"/>
                <w:iCs/>
                <w:sz w:val="24"/>
                <w:szCs w:val="24"/>
                <w:lang w:eastAsia="ru-RU"/>
              </w:rPr>
              <w:t>Хасанов Марат Рашитович</w:t>
            </w:r>
          </w:p>
          <w:p w:rsidR="000856A2" w:rsidRPr="00956224" w:rsidRDefault="00E70CC1" w:rsidP="00BB0A9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bCs/>
                <w:color w:val="000000"/>
                <w:sz w:val="24"/>
                <w:szCs w:val="24"/>
              </w:rPr>
              <w:t>тел</w:t>
            </w:r>
            <w:r w:rsidRPr="00956224">
              <w:rPr>
                <w:rFonts w:ascii="Times New Roman" w:eastAsia="Calibri" w:hAnsi="Times New Roman" w:cs="Times New Roman"/>
                <w:bCs/>
                <w:color w:val="000000"/>
                <w:sz w:val="24"/>
                <w:szCs w:val="24"/>
              </w:rPr>
              <w:t>. + 7 (347) 221-5</w:t>
            </w:r>
            <w:r w:rsidR="000856A2" w:rsidRPr="00956224">
              <w:rPr>
                <w:rFonts w:ascii="Times New Roman" w:eastAsia="Calibri" w:hAnsi="Times New Roman" w:cs="Times New Roman"/>
                <w:bCs/>
                <w:color w:val="000000"/>
                <w:sz w:val="24"/>
                <w:szCs w:val="24"/>
              </w:rPr>
              <w:t>1</w:t>
            </w:r>
            <w:r w:rsidRPr="00956224">
              <w:rPr>
                <w:rFonts w:ascii="Times New Roman" w:eastAsia="Calibri" w:hAnsi="Times New Roman" w:cs="Times New Roman"/>
                <w:bCs/>
                <w:color w:val="000000"/>
                <w:sz w:val="24"/>
                <w:szCs w:val="24"/>
              </w:rPr>
              <w:t>-</w:t>
            </w:r>
            <w:r w:rsidR="000856A2" w:rsidRPr="00956224">
              <w:rPr>
                <w:rFonts w:ascii="Times New Roman" w:eastAsia="Calibri" w:hAnsi="Times New Roman" w:cs="Times New Roman"/>
                <w:bCs/>
                <w:color w:val="000000"/>
                <w:sz w:val="24"/>
                <w:szCs w:val="24"/>
              </w:rPr>
              <w:t>25</w:t>
            </w:r>
            <w:r w:rsidRPr="00956224">
              <w:rPr>
                <w:rFonts w:ascii="Times New Roman" w:eastAsia="Calibri" w:hAnsi="Times New Roman" w:cs="Times New Roman"/>
                <w:bCs/>
                <w:color w:val="000000"/>
                <w:sz w:val="24"/>
                <w:szCs w:val="24"/>
              </w:rPr>
              <w:t xml:space="preserve">, </w:t>
            </w:r>
            <w:r w:rsidRPr="00337968">
              <w:rPr>
                <w:rFonts w:ascii="Times New Roman" w:eastAsia="Calibri" w:hAnsi="Times New Roman" w:cs="Times New Roman"/>
                <w:bCs/>
                <w:color w:val="000000"/>
                <w:sz w:val="24"/>
                <w:szCs w:val="24"/>
                <w:lang w:val="en-US"/>
              </w:rPr>
              <w:t>e</w:t>
            </w:r>
            <w:r w:rsidRPr="00956224">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956224">
              <w:rPr>
                <w:rFonts w:ascii="Times New Roman" w:eastAsia="Calibri" w:hAnsi="Times New Roman" w:cs="Times New Roman"/>
                <w:bCs/>
                <w:color w:val="000000"/>
                <w:sz w:val="24"/>
                <w:szCs w:val="24"/>
              </w:rPr>
              <w:t>:</w:t>
            </w:r>
            <w:r w:rsidRPr="00956224">
              <w:rPr>
                <w:rFonts w:ascii="Times New Roman" w:eastAsia="Calibri" w:hAnsi="Times New Roman" w:cs="Times New Roman"/>
                <w:color w:val="777777"/>
                <w:sz w:val="24"/>
                <w:szCs w:val="24"/>
              </w:rPr>
              <w:t xml:space="preserve"> </w:t>
            </w:r>
            <w:proofErr w:type="spellStart"/>
            <w:r w:rsidR="00CF4E7B" w:rsidRPr="00CF4E7B">
              <w:rPr>
                <w:rFonts w:ascii="Times New Roman" w:eastAsia="Calibri" w:hAnsi="Times New Roman" w:cs="Times New Roman"/>
                <w:color w:val="0000FF"/>
                <w:sz w:val="24"/>
                <w:szCs w:val="24"/>
                <w:u w:val="single"/>
                <w:lang w:val="en-US"/>
              </w:rPr>
              <w:t>marat</w:t>
            </w:r>
            <w:proofErr w:type="spellEnd"/>
            <w:r w:rsidR="00CF4E7B" w:rsidRPr="00956224">
              <w:rPr>
                <w:rFonts w:ascii="Times New Roman" w:eastAsia="Calibri" w:hAnsi="Times New Roman" w:cs="Times New Roman"/>
                <w:color w:val="0000FF"/>
                <w:sz w:val="24"/>
                <w:szCs w:val="24"/>
                <w:u w:val="single"/>
              </w:rPr>
              <w:t>@</w:t>
            </w:r>
            <w:proofErr w:type="spellStart"/>
            <w:r w:rsidR="00CF4E7B" w:rsidRPr="00CF4E7B">
              <w:rPr>
                <w:rFonts w:ascii="Times New Roman" w:eastAsia="Calibri" w:hAnsi="Times New Roman" w:cs="Times New Roman"/>
                <w:color w:val="0000FF"/>
                <w:sz w:val="24"/>
                <w:szCs w:val="24"/>
                <w:u w:val="single"/>
                <w:lang w:val="en-US"/>
              </w:rPr>
              <w:t>bashtel</w:t>
            </w:r>
            <w:proofErr w:type="spellEnd"/>
            <w:r w:rsidR="00CF4E7B" w:rsidRPr="00956224">
              <w:rPr>
                <w:rFonts w:ascii="Times New Roman" w:eastAsia="Calibri" w:hAnsi="Times New Roman" w:cs="Times New Roman"/>
                <w:color w:val="0000FF"/>
                <w:sz w:val="24"/>
                <w:szCs w:val="24"/>
                <w:u w:val="single"/>
              </w:rPr>
              <w:t>.</w:t>
            </w:r>
            <w:proofErr w:type="spellStart"/>
            <w:r w:rsidR="00CF4E7B" w:rsidRPr="00CF4E7B">
              <w:rPr>
                <w:rFonts w:ascii="Times New Roman" w:eastAsia="Calibri" w:hAnsi="Times New Roman" w:cs="Times New Roman"/>
                <w:color w:val="0000FF"/>
                <w:sz w:val="24"/>
                <w:szCs w:val="24"/>
                <w:u w:val="single"/>
                <w:lang w:val="en-US"/>
              </w:rPr>
              <w:t>ru</w:t>
            </w:r>
            <w:proofErr w:type="spellEnd"/>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BB72F3"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72F3">
              <w:rPr>
                <w:rFonts w:ascii="Times New Roman" w:eastAsia="Times New Roman" w:hAnsi="Times New Roman" w:cs="Times New Roman"/>
                <w:sz w:val="24"/>
                <w:szCs w:val="24"/>
                <w:lang w:eastAsia="ru-RU"/>
              </w:rPr>
              <w:t>ремонт систем хранения данных</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567697">
              <w:rPr>
                <w:rFonts w:ascii="Times New Roman" w:eastAsia="Calibri" w:hAnsi="Times New Roman" w:cs="Times New Roman"/>
                <w:iCs/>
                <w:color w:val="0000FF"/>
                <w:sz w:val="24"/>
                <w:szCs w:val="24"/>
                <w:u w:val="single"/>
              </w:rPr>
              <w:fldChar w:fldCharType="begin"/>
            </w:r>
            <w:r w:rsidR="00567697">
              <w:rPr>
                <w:rFonts w:ascii="Times New Roman" w:eastAsia="Calibri" w:hAnsi="Times New Roman" w:cs="Times New Roman"/>
                <w:iCs/>
                <w:color w:val="0000FF"/>
                <w:sz w:val="24"/>
                <w:szCs w:val="24"/>
                <w:u w:val="single"/>
              </w:rPr>
              <w:instrText xml:space="preserve"> HYPERLINK \l "_РАЗДЕЛ_V._Проект" </w:instrText>
            </w:r>
            <w:r w:rsidR="00567697">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567697">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85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CF4E7B" w:rsidP="0037331C">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hAnsi="Times New Roman" w:cs="Times New Roman"/>
                <w:color w:val="000000"/>
                <w:sz w:val="24"/>
                <w:szCs w:val="24"/>
              </w:rPr>
              <w:t>4</w:t>
            </w:r>
            <w:r w:rsidR="000856A2">
              <w:rPr>
                <w:rFonts w:ascii="Times New Roman" w:hAnsi="Times New Roman" w:cs="Times New Roman"/>
                <w:color w:val="000000"/>
                <w:sz w:val="24"/>
                <w:szCs w:val="24"/>
              </w:rPr>
              <w:t> </w:t>
            </w:r>
            <w:r w:rsidR="000856A2" w:rsidRPr="000856A2">
              <w:rPr>
                <w:rFonts w:ascii="Times New Roman" w:hAnsi="Times New Roman" w:cs="Times New Roman"/>
                <w:color w:val="000000"/>
                <w:sz w:val="24"/>
                <w:szCs w:val="24"/>
              </w:rPr>
              <w:t>40</w:t>
            </w:r>
            <w:r>
              <w:rPr>
                <w:rFonts w:ascii="Times New Roman" w:hAnsi="Times New Roman" w:cs="Times New Roman"/>
                <w:color w:val="000000"/>
                <w:sz w:val="24"/>
                <w:szCs w:val="24"/>
              </w:rPr>
              <w:t>1</w:t>
            </w:r>
            <w:r w:rsidR="000856A2">
              <w:rPr>
                <w:rFonts w:ascii="Times New Roman" w:hAnsi="Times New Roman" w:cs="Times New Roman"/>
                <w:color w:val="000000"/>
                <w:sz w:val="24"/>
                <w:szCs w:val="24"/>
              </w:rPr>
              <w:t> </w:t>
            </w:r>
            <w:r>
              <w:rPr>
                <w:rFonts w:ascii="Times New Roman" w:hAnsi="Times New Roman" w:cs="Times New Roman"/>
                <w:color w:val="000000"/>
                <w:sz w:val="24"/>
                <w:szCs w:val="24"/>
              </w:rPr>
              <w:t>951</w:t>
            </w:r>
            <w:r w:rsidR="000856A2">
              <w:rPr>
                <w:rFonts w:ascii="Times New Roman" w:hAnsi="Times New Roman" w:cs="Times New Roman"/>
                <w:color w:val="000000"/>
                <w:sz w:val="24"/>
                <w:szCs w:val="24"/>
              </w:rPr>
              <w:t>,</w:t>
            </w:r>
            <w:r>
              <w:rPr>
                <w:rFonts w:ascii="Times New Roman" w:hAnsi="Times New Roman" w:cs="Times New Roman"/>
                <w:color w:val="000000"/>
                <w:sz w:val="24"/>
                <w:szCs w:val="24"/>
              </w:rPr>
              <w:t>19</w:t>
            </w:r>
            <w:r w:rsidR="000856A2" w:rsidRPr="000856A2">
              <w:rPr>
                <w:rFonts w:ascii="Times New Roman" w:hAnsi="Times New Roman" w:cs="Times New Roman"/>
                <w:color w:val="000000"/>
                <w:sz w:val="24"/>
                <w:szCs w:val="24"/>
              </w:rPr>
              <w:t xml:space="preserve">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 м</w:t>
            </w:r>
            <w:r w:rsidR="00791F72">
              <w:rPr>
                <w:rFonts w:ascii="Times New Roman" w:eastAsia="Calibri" w:hAnsi="Times New Roman" w:cs="Times New Roman"/>
                <w:iCs/>
                <w:sz w:val="24"/>
                <w:szCs w:val="24"/>
              </w:rPr>
              <w:t>иллион</w:t>
            </w:r>
            <w:r>
              <w:rPr>
                <w:rFonts w:ascii="Times New Roman" w:eastAsia="Calibri" w:hAnsi="Times New Roman" w:cs="Times New Roman"/>
                <w:iCs/>
                <w:sz w:val="24"/>
                <w:szCs w:val="24"/>
              </w:rPr>
              <w:t>а</w:t>
            </w:r>
            <w:r w:rsidR="0037331C">
              <w:rPr>
                <w:rFonts w:ascii="Times New Roman" w:eastAsia="Calibri" w:hAnsi="Times New Roman" w:cs="Times New Roman"/>
                <w:iCs/>
                <w:sz w:val="24"/>
                <w:szCs w:val="24"/>
              </w:rPr>
              <w:t xml:space="preserve"> </w:t>
            </w:r>
            <w:r w:rsidR="000856A2">
              <w:rPr>
                <w:rFonts w:ascii="Times New Roman" w:eastAsia="Calibri" w:hAnsi="Times New Roman" w:cs="Times New Roman"/>
                <w:iCs/>
                <w:sz w:val="24"/>
                <w:szCs w:val="24"/>
              </w:rPr>
              <w:t xml:space="preserve">четыреста </w:t>
            </w:r>
            <w:r>
              <w:rPr>
                <w:rFonts w:ascii="Times New Roman" w:eastAsia="Calibri" w:hAnsi="Times New Roman" w:cs="Times New Roman"/>
                <w:iCs/>
                <w:sz w:val="24"/>
                <w:szCs w:val="24"/>
              </w:rPr>
              <w:t xml:space="preserve">одна </w:t>
            </w:r>
            <w:r w:rsidR="00791F72">
              <w:rPr>
                <w:rFonts w:ascii="Times New Roman" w:eastAsia="Calibri" w:hAnsi="Times New Roman" w:cs="Times New Roman"/>
                <w:iCs/>
                <w:sz w:val="24"/>
                <w:szCs w:val="24"/>
              </w:rPr>
              <w:t>тысяч</w:t>
            </w:r>
            <w:r>
              <w:rPr>
                <w:rFonts w:ascii="Times New Roman" w:eastAsia="Calibri" w:hAnsi="Times New Roman" w:cs="Times New Roman"/>
                <w:iCs/>
                <w:sz w:val="24"/>
                <w:szCs w:val="24"/>
              </w:rPr>
              <w:t>а девятьсот</w:t>
            </w:r>
            <w:r w:rsidR="000856A2">
              <w:rPr>
                <w:rFonts w:ascii="Times New Roman" w:eastAsia="Calibri" w:hAnsi="Times New Roman" w:cs="Times New Roman"/>
                <w:iCs/>
                <w:sz w:val="24"/>
                <w:szCs w:val="24"/>
              </w:rPr>
              <w:t xml:space="preserve"> пятьдесят</w:t>
            </w:r>
            <w:r>
              <w:rPr>
                <w:rFonts w:ascii="Times New Roman" w:eastAsia="Calibri" w:hAnsi="Times New Roman" w:cs="Times New Roman"/>
                <w:iCs/>
                <w:sz w:val="24"/>
                <w:szCs w:val="24"/>
              </w:rPr>
              <w:t xml:space="preserve"> один</w:t>
            </w:r>
            <w:r w:rsidR="00791F72">
              <w:rPr>
                <w:rFonts w:ascii="Times New Roman" w:eastAsia="Calibri" w:hAnsi="Times New Roman" w:cs="Times New Roman"/>
                <w:iCs/>
                <w:sz w:val="24"/>
                <w:szCs w:val="24"/>
              </w:rPr>
              <w:t>) рубл</w:t>
            </w:r>
            <w:r>
              <w:rPr>
                <w:rFonts w:ascii="Times New Roman" w:eastAsia="Calibri" w:hAnsi="Times New Roman" w:cs="Times New Roman"/>
                <w:iCs/>
                <w:sz w:val="24"/>
                <w:szCs w:val="24"/>
              </w:rPr>
              <w:t>ь</w:t>
            </w:r>
            <w:r w:rsidR="00570A1B">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19</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копе</w:t>
            </w:r>
            <w:r w:rsidR="00570851">
              <w:rPr>
                <w:rFonts w:ascii="Times New Roman" w:eastAsia="Calibri" w:hAnsi="Times New Roman" w:cs="Times New Roman"/>
                <w:iCs/>
                <w:sz w:val="24"/>
                <w:szCs w:val="24"/>
              </w:rPr>
              <w:t>е</w:t>
            </w:r>
            <w:r w:rsidR="00570A1B" w:rsidRPr="003B39C6">
              <w:rPr>
                <w:rFonts w:ascii="Times New Roman" w:eastAsia="Calibri" w:hAnsi="Times New Roman" w:cs="Times New Roman"/>
                <w:iCs/>
                <w:sz w:val="24"/>
                <w:szCs w:val="24"/>
              </w:rPr>
              <w:t>к,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CF4E7B">
              <w:rPr>
                <w:rFonts w:ascii="Times New Roman" w:eastAsia="Calibri" w:hAnsi="Times New Roman" w:cs="Times New Roman"/>
                <w:iCs/>
                <w:sz w:val="24"/>
                <w:szCs w:val="24"/>
              </w:rPr>
              <w:t>7</w:t>
            </w:r>
            <w:r w:rsidR="00867E17">
              <w:rPr>
                <w:rFonts w:ascii="Times New Roman" w:eastAsia="Calibri" w:hAnsi="Times New Roman" w:cs="Times New Roman"/>
                <w:iCs/>
                <w:sz w:val="24"/>
                <w:szCs w:val="24"/>
              </w:rPr>
              <w:t>3</w:t>
            </w:r>
            <w:r w:rsidR="00DE1B1C">
              <w:rPr>
                <w:rFonts w:ascii="Times New Roman" w:eastAsia="Calibri" w:hAnsi="Times New Roman" w:cs="Times New Roman"/>
                <w:iCs/>
                <w:sz w:val="24"/>
                <w:szCs w:val="24"/>
              </w:rPr>
              <w:t>3</w:t>
            </w:r>
            <w:r w:rsidR="00CF4E7B">
              <w:rPr>
                <w:rFonts w:ascii="Times New Roman" w:eastAsia="Calibri" w:hAnsi="Times New Roman" w:cs="Times New Roman"/>
                <w:iCs/>
                <w:sz w:val="24"/>
                <w:szCs w:val="24"/>
              </w:rPr>
              <w:t> </w:t>
            </w:r>
            <w:r w:rsidR="00DE1B1C">
              <w:rPr>
                <w:rFonts w:ascii="Times New Roman" w:eastAsia="Calibri" w:hAnsi="Times New Roman" w:cs="Times New Roman"/>
                <w:iCs/>
                <w:sz w:val="24"/>
                <w:szCs w:val="24"/>
              </w:rPr>
              <w:t>6</w:t>
            </w:r>
            <w:r w:rsidR="00CF4E7B">
              <w:rPr>
                <w:rFonts w:ascii="Times New Roman" w:eastAsia="Calibri" w:hAnsi="Times New Roman" w:cs="Times New Roman"/>
                <w:iCs/>
                <w:sz w:val="24"/>
                <w:szCs w:val="24"/>
              </w:rPr>
              <w:t>58,53</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CF4E7B">
              <w:rPr>
                <w:rFonts w:ascii="Times New Roman" w:eastAsia="Calibri" w:hAnsi="Times New Roman" w:cs="Times New Roman"/>
                <w:iCs/>
                <w:sz w:val="24"/>
                <w:szCs w:val="24"/>
              </w:rPr>
              <w:t xml:space="preserve">Семьсот </w:t>
            </w:r>
            <w:r w:rsidR="00867E17">
              <w:rPr>
                <w:rFonts w:ascii="Times New Roman" w:eastAsia="Calibri" w:hAnsi="Times New Roman" w:cs="Times New Roman"/>
                <w:iCs/>
                <w:sz w:val="24"/>
                <w:szCs w:val="24"/>
              </w:rPr>
              <w:t>три</w:t>
            </w:r>
            <w:r w:rsidR="000856A2">
              <w:rPr>
                <w:rFonts w:ascii="Times New Roman" w:eastAsia="Calibri" w:hAnsi="Times New Roman" w:cs="Times New Roman"/>
                <w:iCs/>
                <w:sz w:val="24"/>
                <w:szCs w:val="24"/>
              </w:rPr>
              <w:t xml:space="preserve">дцать </w:t>
            </w:r>
            <w:r w:rsidR="00DE1B1C">
              <w:rPr>
                <w:rFonts w:ascii="Times New Roman" w:eastAsia="Calibri" w:hAnsi="Times New Roman" w:cs="Times New Roman"/>
                <w:iCs/>
                <w:sz w:val="24"/>
                <w:szCs w:val="24"/>
              </w:rPr>
              <w:t>три</w:t>
            </w:r>
            <w:r w:rsidR="007423A6">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тысяч</w:t>
            </w:r>
            <w:r w:rsidR="00867E17">
              <w:rPr>
                <w:rFonts w:ascii="Times New Roman" w:eastAsia="Calibri" w:hAnsi="Times New Roman" w:cs="Times New Roman"/>
                <w:iCs/>
                <w:sz w:val="24"/>
                <w:szCs w:val="24"/>
              </w:rPr>
              <w:t>и</w:t>
            </w:r>
            <w:r w:rsidR="000856A2">
              <w:rPr>
                <w:rFonts w:ascii="Times New Roman" w:eastAsia="Calibri" w:hAnsi="Times New Roman" w:cs="Times New Roman"/>
                <w:iCs/>
                <w:sz w:val="24"/>
                <w:szCs w:val="24"/>
              </w:rPr>
              <w:t xml:space="preserve"> </w:t>
            </w:r>
            <w:r w:rsidR="00DE1B1C">
              <w:rPr>
                <w:rFonts w:ascii="Times New Roman" w:eastAsia="Calibri" w:hAnsi="Times New Roman" w:cs="Times New Roman"/>
                <w:iCs/>
                <w:sz w:val="24"/>
                <w:szCs w:val="24"/>
              </w:rPr>
              <w:t>шестьсот</w:t>
            </w:r>
            <w:r w:rsidR="000856A2">
              <w:rPr>
                <w:rFonts w:ascii="Times New Roman" w:eastAsia="Calibri" w:hAnsi="Times New Roman" w:cs="Times New Roman"/>
                <w:iCs/>
                <w:sz w:val="24"/>
                <w:szCs w:val="24"/>
              </w:rPr>
              <w:t xml:space="preserve"> </w:t>
            </w:r>
            <w:r w:rsidR="00CF4E7B">
              <w:rPr>
                <w:rFonts w:ascii="Times New Roman" w:eastAsia="Calibri" w:hAnsi="Times New Roman" w:cs="Times New Roman"/>
                <w:iCs/>
                <w:sz w:val="24"/>
                <w:szCs w:val="24"/>
              </w:rPr>
              <w:t>пят</w:t>
            </w:r>
            <w:r w:rsidR="000856A2">
              <w:rPr>
                <w:rFonts w:ascii="Times New Roman" w:eastAsia="Calibri" w:hAnsi="Times New Roman" w:cs="Times New Roman"/>
                <w:iCs/>
                <w:sz w:val="24"/>
                <w:szCs w:val="24"/>
              </w:rPr>
              <w:t xml:space="preserve">ьдесят </w:t>
            </w:r>
            <w:r w:rsidR="00CF4E7B">
              <w:rPr>
                <w:rFonts w:ascii="Times New Roman" w:eastAsia="Calibri" w:hAnsi="Times New Roman" w:cs="Times New Roman"/>
                <w:iCs/>
                <w:sz w:val="24"/>
                <w:szCs w:val="24"/>
              </w:rPr>
              <w:t>восемь</w:t>
            </w:r>
            <w:r w:rsidRPr="003B39C6">
              <w:rPr>
                <w:rFonts w:ascii="Times New Roman" w:eastAsia="Calibri" w:hAnsi="Times New Roman" w:cs="Times New Roman"/>
                <w:iCs/>
                <w:sz w:val="24"/>
                <w:szCs w:val="24"/>
              </w:rPr>
              <w:t xml:space="preserve">) </w:t>
            </w:r>
            <w:r w:rsidR="00791F72" w:rsidRPr="003B39C6">
              <w:rPr>
                <w:rFonts w:ascii="Times New Roman" w:eastAsia="Calibri" w:hAnsi="Times New Roman" w:cs="Times New Roman"/>
                <w:iCs/>
                <w:sz w:val="24"/>
                <w:szCs w:val="24"/>
              </w:rPr>
              <w:t>рубл</w:t>
            </w:r>
            <w:r w:rsidR="00791F72">
              <w:rPr>
                <w:rFonts w:ascii="Times New Roman" w:eastAsia="Calibri" w:hAnsi="Times New Roman" w:cs="Times New Roman"/>
                <w:iCs/>
                <w:sz w:val="24"/>
                <w:szCs w:val="24"/>
              </w:rPr>
              <w:t xml:space="preserve">ей </w:t>
            </w:r>
            <w:r w:rsidR="00CF4E7B">
              <w:rPr>
                <w:rFonts w:ascii="Times New Roman" w:eastAsia="Calibri" w:hAnsi="Times New Roman" w:cs="Times New Roman"/>
                <w:iCs/>
                <w:sz w:val="24"/>
                <w:szCs w:val="24"/>
              </w:rPr>
              <w:t>53</w:t>
            </w:r>
            <w:r w:rsidR="00791F72" w:rsidRPr="003B39C6">
              <w:rPr>
                <w:rFonts w:ascii="Times New Roman" w:eastAsia="Calibri" w:hAnsi="Times New Roman" w:cs="Times New Roman"/>
                <w:iCs/>
                <w:sz w:val="24"/>
                <w:szCs w:val="24"/>
              </w:rPr>
              <w:t xml:space="preserve"> </w:t>
            </w:r>
            <w:r w:rsidR="00CF4E7B">
              <w:rPr>
                <w:rFonts w:ascii="Times New Roman" w:eastAsia="Calibri" w:hAnsi="Times New Roman" w:cs="Times New Roman"/>
                <w:iCs/>
                <w:sz w:val="24"/>
                <w:szCs w:val="24"/>
              </w:rPr>
              <w:t>копей</w:t>
            </w:r>
            <w:r w:rsidRPr="003B39C6">
              <w:rPr>
                <w:rFonts w:ascii="Times New Roman" w:eastAsia="Calibri" w:hAnsi="Times New Roman" w:cs="Times New Roman"/>
                <w:iCs/>
                <w:sz w:val="24"/>
                <w:szCs w:val="24"/>
              </w:rPr>
              <w:t>к</w:t>
            </w:r>
            <w:r w:rsidR="00CF4E7B">
              <w:rPr>
                <w:rFonts w:ascii="Times New Roman" w:eastAsia="Calibri" w:hAnsi="Times New Roman" w:cs="Times New Roman"/>
                <w:iCs/>
                <w:sz w:val="24"/>
                <w:szCs w:val="24"/>
              </w:rPr>
              <w:t>и</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Default="00CF4E7B"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3 668 292</w:t>
            </w:r>
            <w:r w:rsidR="007423A6">
              <w:rPr>
                <w:rFonts w:ascii="Times New Roman" w:eastAsia="Calibri" w:hAnsi="Times New Roman" w:cs="Times New Roman"/>
                <w:iCs/>
                <w:sz w:val="24"/>
                <w:szCs w:val="24"/>
              </w:rPr>
              <w:t>,</w:t>
            </w:r>
            <w:r>
              <w:rPr>
                <w:rFonts w:ascii="Times New Roman" w:eastAsia="Calibri" w:hAnsi="Times New Roman" w:cs="Times New Roman"/>
                <w:iCs/>
                <w:sz w:val="24"/>
                <w:szCs w:val="24"/>
              </w:rPr>
              <w:t>66</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Три</w:t>
            </w:r>
            <w:r w:rsidR="007423A6">
              <w:rPr>
                <w:rFonts w:ascii="Times New Roman" w:eastAsia="Calibri" w:hAnsi="Times New Roman" w:cs="Times New Roman"/>
                <w:iCs/>
                <w:sz w:val="24"/>
                <w:szCs w:val="24"/>
              </w:rPr>
              <w:t xml:space="preserve"> </w:t>
            </w:r>
            <w:r w:rsidR="00F91443">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 шестьсот шестьдесят восемь ты</w:t>
            </w:r>
            <w:r w:rsidR="00F91443">
              <w:rPr>
                <w:rFonts w:ascii="Times New Roman" w:eastAsia="Calibri" w:hAnsi="Times New Roman" w:cs="Times New Roman"/>
                <w:iCs/>
                <w:sz w:val="24"/>
                <w:szCs w:val="24"/>
              </w:rPr>
              <w:t>сяч</w:t>
            </w:r>
            <w:r w:rsidR="000856A2">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девяносто два</w:t>
            </w:r>
            <w:r w:rsidR="00570A1B" w:rsidRPr="003B39C6">
              <w:rPr>
                <w:rFonts w:ascii="Times New Roman" w:eastAsia="Calibri" w:hAnsi="Times New Roman" w:cs="Times New Roman"/>
                <w:iCs/>
                <w:sz w:val="24"/>
                <w:szCs w:val="24"/>
              </w:rPr>
              <w:t xml:space="preserve">) </w:t>
            </w:r>
            <w:r w:rsidR="00F91443" w:rsidRPr="003B39C6">
              <w:rPr>
                <w:rFonts w:ascii="Times New Roman" w:eastAsia="Calibri" w:hAnsi="Times New Roman" w:cs="Times New Roman"/>
                <w:iCs/>
                <w:sz w:val="24"/>
                <w:szCs w:val="24"/>
              </w:rPr>
              <w:t>рубл</w:t>
            </w:r>
            <w:r>
              <w:rPr>
                <w:rFonts w:ascii="Times New Roman" w:eastAsia="Calibri" w:hAnsi="Times New Roman" w:cs="Times New Roman"/>
                <w:iCs/>
                <w:sz w:val="24"/>
                <w:szCs w:val="24"/>
              </w:rPr>
              <w:t>я</w:t>
            </w:r>
            <w:r w:rsidR="00F9144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66</w:t>
            </w:r>
            <w:r w:rsidR="00F91443">
              <w:rPr>
                <w:rFonts w:ascii="Times New Roman" w:eastAsia="Calibri" w:hAnsi="Times New Roman" w:cs="Times New Roman"/>
                <w:iCs/>
                <w:sz w:val="24"/>
                <w:szCs w:val="24"/>
              </w:rPr>
              <w:t xml:space="preserve"> </w:t>
            </w:r>
            <w:r w:rsidR="00F91443" w:rsidRPr="003B39C6">
              <w:rPr>
                <w:rFonts w:ascii="Times New Roman" w:eastAsia="Calibri" w:hAnsi="Times New Roman" w:cs="Times New Roman"/>
                <w:iCs/>
                <w:sz w:val="24"/>
                <w:szCs w:val="24"/>
              </w:rPr>
              <w:t>копе</w:t>
            </w:r>
            <w:r w:rsidR="00F91443">
              <w:rPr>
                <w:rFonts w:ascii="Times New Roman" w:eastAsia="Calibri" w:hAnsi="Times New Roman" w:cs="Times New Roman"/>
                <w:iCs/>
                <w:sz w:val="24"/>
                <w:szCs w:val="24"/>
              </w:rPr>
              <w:t>ек</w:t>
            </w:r>
            <w:r w:rsidR="00570A1B" w:rsidRPr="003B39C6">
              <w:rPr>
                <w:rFonts w:ascii="Times New Roman" w:eastAsia="Calibri" w:hAnsi="Times New Roman" w:cs="Times New Roman"/>
                <w:iCs/>
                <w:sz w:val="24"/>
                <w:szCs w:val="24"/>
              </w:rPr>
              <w:t>, без учета НДС</w:t>
            </w:r>
            <w:r>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 xml:space="preserve"> </w:t>
            </w:r>
          </w:p>
          <w:p w:rsidR="00507D3C" w:rsidRPr="00507D3C" w:rsidRDefault="00507D3C" w:rsidP="00BB0A9C">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507D3C">
              <w:rPr>
                <w:rFonts w:ascii="Times New Roman" w:eastAsia="Calibri" w:hAnsi="Times New Roman" w:cs="Times New Roman"/>
                <w:iCs/>
                <w:color w:val="000000"/>
                <w:sz w:val="24"/>
                <w:szCs w:val="24"/>
              </w:rPr>
              <w:t xml:space="preserve">площадки:   </w:t>
            </w:r>
            <w:proofErr w:type="gramEnd"/>
            <w:r w:rsidRPr="00507D3C">
              <w:rPr>
                <w:rFonts w:ascii="Times New Roman" w:eastAsia="Calibri" w:hAnsi="Times New Roman" w:cs="Times New Roman"/>
                <w:iCs/>
                <w:color w:val="000000"/>
                <w:sz w:val="24"/>
                <w:szCs w:val="24"/>
              </w:rPr>
              <w:t xml:space="preserve">                   </w:t>
            </w:r>
            <w:permStart w:id="2124883386" w:edGrp="everyone"/>
            <w:r w:rsidRPr="00507D3C">
              <w:rPr>
                <w:rFonts w:ascii="Times New Roman" w:eastAsia="Calibri" w:hAnsi="Times New Roman" w:cs="Times New Roman"/>
                <w:iCs/>
                <w:color w:val="000000"/>
                <w:sz w:val="24"/>
                <w:szCs w:val="24"/>
              </w:rPr>
              <w:t xml:space="preserve"> </w:t>
            </w:r>
            <w:proofErr w:type="spellStart"/>
            <w:r w:rsidR="00570A1B" w:rsidRPr="00570A1B">
              <w:rPr>
                <w:rFonts w:ascii="Times New Roman" w:eastAsia="Calibri" w:hAnsi="Times New Roman" w:cs="Times New Roman"/>
                <w:color w:val="000000"/>
                <w:sz w:val="24"/>
                <w:szCs w:val="24"/>
                <w:shd w:val="clear" w:color="auto" w:fill="F6F5F3"/>
              </w:rPr>
              <w:t>SETonline</w:t>
            </w:r>
            <w:proofErr w:type="spellEnd"/>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3"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2124883386"/>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525097509" w:edGrp="everyone"/>
          <w:p w:rsidR="00507D3C" w:rsidRPr="00507D3C" w:rsidRDefault="00567697" w:rsidP="00E9131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11-14T00:00:00Z">
                  <w:dateFormat w:val="«dd» MMMM yyyy 'года'"/>
                  <w:lid w:val="ru-RU"/>
                  <w:storeMappedDataAs w:val="dateTime"/>
                  <w:calendar w:val="gregorian"/>
                </w:date>
              </w:sdtPr>
              <w:sdtEndPr/>
              <w:sdtContent>
                <w:r w:rsidR="008E7801">
                  <w:rPr>
                    <w:rFonts w:ascii="Times New Roman" w:eastAsia="Times New Roman" w:hAnsi="Times New Roman" w:cs="Times New Roman"/>
                    <w:sz w:val="24"/>
                    <w:szCs w:val="24"/>
                    <w:lang w:eastAsia="ru-RU"/>
                  </w:rPr>
                  <w:t>«14» ноября 2019 года</w:t>
                </w:r>
              </w:sdtContent>
            </w:sdt>
            <w:r w:rsidR="00507D3C" w:rsidRPr="00507D3C">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1525097509"/>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824319765" w:edGrp="everyone"/>
          <w:p w:rsidR="00507D3C" w:rsidRPr="00507D3C" w:rsidRDefault="00567697" w:rsidP="00286551">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11-14T00:00:00Z">
                  <w:dateFormat w:val="«dd» MMMM yyyy 'года'"/>
                  <w:lid w:val="ru-RU"/>
                  <w:storeMappedDataAs w:val="dateTime"/>
                  <w:calendar w:val="gregorian"/>
                </w:date>
              </w:sdtPr>
              <w:sdtEndPr/>
              <w:sdtContent>
                <w:r w:rsidR="008E7801">
                  <w:rPr>
                    <w:rFonts w:ascii="Times New Roman" w:eastAsia="Calibri" w:hAnsi="Times New Roman" w:cs="Times New Roman"/>
                    <w:iCs/>
                    <w:color w:val="000000"/>
                    <w:sz w:val="24"/>
                    <w:szCs w:val="24"/>
                  </w:rPr>
                  <w:t>«14» ноября 2019 года</w:t>
                </w:r>
              </w:sdtContent>
            </w:sdt>
            <w:r w:rsidR="00570A1B" w:rsidRPr="003B39C6">
              <w:rPr>
                <w:rFonts w:ascii="Times New Roman" w:eastAsia="Calibri" w:hAnsi="Times New Roman" w:cs="Times New Roman"/>
                <w:iCs/>
                <w:color w:val="000000"/>
                <w:sz w:val="24"/>
                <w:szCs w:val="24"/>
              </w:rPr>
              <w:t xml:space="preserve"> </w:t>
            </w:r>
            <w:r w:rsidR="00286551">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824319765"/>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009462789"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11-19T00:00:00Z">
                  <w:dateFormat w:val="«dd» MMMM yyyy 'года'"/>
                  <w:lid w:val="ru-RU"/>
                  <w:storeMappedDataAs w:val="dateTime"/>
                  <w:calendar w:val="gregorian"/>
                </w:date>
              </w:sdtPr>
              <w:sdtEndPr/>
              <w:sdtContent>
                <w:r w:rsidR="008E7801">
                  <w:rPr>
                    <w:rFonts w:ascii="Times New Roman" w:eastAsia="Times New Roman" w:hAnsi="Times New Roman" w:cs="Times New Roman"/>
                    <w:sz w:val="24"/>
                    <w:szCs w:val="24"/>
                    <w:lang w:eastAsia="ru-RU"/>
                  </w:rPr>
                  <w:t>«19» ноября 2019 года</w:t>
                </w:r>
              </w:sdtContent>
            </w:sdt>
            <w:permEnd w:id="1009462789"/>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278007061" w:edGrp="everyone"/>
            <w:r w:rsidRPr="00507D3C">
              <w:rPr>
                <w:rFonts w:ascii="Times New Roman" w:eastAsia="Times New Roman" w:hAnsi="Times New Roman" w:cs="Times New Roman"/>
                <w:sz w:val="24"/>
                <w:szCs w:val="24"/>
                <w:lang w:eastAsia="ru-RU"/>
              </w:rPr>
              <w:t>«</w:t>
            </w:r>
            <w:r w:rsidR="008E7801">
              <w:rPr>
                <w:rFonts w:ascii="Times New Roman" w:eastAsia="Times New Roman" w:hAnsi="Times New Roman" w:cs="Times New Roman"/>
                <w:sz w:val="24"/>
                <w:szCs w:val="24"/>
                <w:lang w:eastAsia="ru-RU"/>
              </w:rPr>
              <w:t>19</w:t>
            </w:r>
            <w:r w:rsidRPr="00507D3C">
              <w:rPr>
                <w:rFonts w:ascii="Times New Roman" w:eastAsia="Times New Roman" w:hAnsi="Times New Roman" w:cs="Times New Roman"/>
                <w:sz w:val="24"/>
                <w:szCs w:val="24"/>
                <w:lang w:eastAsia="ru-RU"/>
              </w:rPr>
              <w:t xml:space="preserve">» </w:t>
            </w:r>
            <w:r w:rsidR="008E7801">
              <w:rPr>
                <w:rFonts w:ascii="Times New Roman" w:eastAsia="Times New Roman" w:hAnsi="Times New Roman" w:cs="Times New Roman"/>
                <w:sz w:val="24"/>
                <w:szCs w:val="24"/>
                <w:lang w:eastAsia="ru-RU"/>
              </w:rPr>
              <w:t>ноября</w:t>
            </w:r>
            <w:r w:rsidR="00286551">
              <w:rPr>
                <w:rFonts w:ascii="Times New Roman" w:eastAsia="Times New Roman" w:hAnsi="Times New Roman" w:cs="Times New Roman"/>
                <w:sz w:val="24"/>
                <w:szCs w:val="24"/>
                <w:lang w:eastAsia="ru-RU"/>
              </w:rPr>
              <w:t xml:space="preserve"> 2019</w:t>
            </w:r>
            <w:r w:rsidR="00570A1B">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xml:space="preserve">года </w:t>
            </w:r>
            <w:permEnd w:id="278007061"/>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 xml:space="preserve">Подведение итогов </w:t>
            </w:r>
            <w:proofErr w:type="gramStart"/>
            <w:r w:rsidRPr="00507D3C">
              <w:rPr>
                <w:rFonts w:ascii="Times New Roman" w:eastAsia="Times New Roman" w:hAnsi="Times New Roman" w:cs="Times New Roman"/>
                <w:b/>
                <w:sz w:val="24"/>
                <w:szCs w:val="24"/>
                <w:lang w:eastAsia="ru-RU"/>
              </w:rPr>
              <w:t>закупки</w:t>
            </w:r>
            <w:r w:rsidR="003A2937">
              <w:rPr>
                <w:rFonts w:ascii="Times New Roman" w:eastAsia="Times New Roman" w:hAnsi="Times New Roman" w:cs="Times New Roman"/>
                <w:b/>
                <w:sz w:val="24"/>
                <w:szCs w:val="24"/>
                <w:lang w:eastAsia="ru-RU"/>
              </w:rPr>
              <w:t xml:space="preserve"> </w:t>
            </w:r>
            <w:r w:rsidRPr="00507D3C">
              <w:rPr>
                <w:rFonts w:ascii="Times New Roman" w:eastAsia="Times New Roman" w:hAnsi="Times New Roman" w:cs="Times New Roman"/>
                <w:sz w:val="24"/>
                <w:szCs w:val="24"/>
                <w:lang w:eastAsia="ru-RU"/>
              </w:rPr>
              <w:t xml:space="preserve"> </w:t>
            </w:r>
            <w:permStart w:id="1651466335"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12-03T00:00:00Z">
                  <w:dateFormat w:val="«dd» MMMM yyyy 'года'"/>
                  <w:lid w:val="ru-RU"/>
                  <w:storeMappedDataAs w:val="dateTime"/>
                  <w:calendar w:val="gregorian"/>
                </w:date>
              </w:sdtPr>
              <w:sdtEndPr/>
              <w:sdtContent>
                <w:r w:rsidR="008E7801">
                  <w:rPr>
                    <w:rFonts w:ascii="Times New Roman" w:eastAsia="Times New Roman" w:hAnsi="Times New Roman" w:cs="Times New Roman"/>
                    <w:sz w:val="24"/>
                    <w:szCs w:val="24"/>
                    <w:lang w:eastAsia="ru-RU"/>
                  </w:rPr>
                  <w:t>«</w:t>
                </w:r>
                <w:proofErr w:type="gramEnd"/>
                <w:r w:rsidR="008E7801">
                  <w:rPr>
                    <w:rFonts w:ascii="Times New Roman" w:eastAsia="Times New Roman" w:hAnsi="Times New Roman" w:cs="Times New Roman"/>
                    <w:sz w:val="24"/>
                    <w:szCs w:val="24"/>
                    <w:lang w:eastAsia="ru-RU"/>
                  </w:rPr>
                  <w:t>03» декабря 2019 года</w:t>
                </w:r>
              </w:sdtContent>
            </w:sdt>
            <w:r w:rsidRPr="00507D3C">
              <w:rPr>
                <w:rFonts w:ascii="Times New Roman" w:eastAsia="Times New Roman" w:hAnsi="Times New Roman" w:cs="Times New Roman"/>
                <w:sz w:val="24"/>
                <w:szCs w:val="24"/>
                <w:lang w:eastAsia="ru-RU"/>
              </w:rPr>
              <w:t xml:space="preserve"> </w:t>
            </w:r>
            <w:permEnd w:id="1651466335"/>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507D3C">
        <w:rPr>
          <w:rFonts w:ascii="Times New Roman" w:eastAsia="Times New Roman" w:hAnsi="Times New Roman" w:cs="Times New Roman"/>
          <w:sz w:val="24"/>
          <w:szCs w:val="24"/>
          <w:lang w:eastAsia="ru-RU"/>
        </w:rPr>
        <w:t>на участие</w:t>
      </w:r>
      <w:proofErr w:type="gramEnd"/>
      <w:r w:rsidRPr="00507D3C">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507D3C">
        <w:rPr>
          <w:rFonts w:ascii="Times New Roman" w:eastAsia="Times New Roman" w:hAnsi="Times New Roman" w:cs="Times New Roman"/>
          <w:bCs/>
          <w:sz w:val="24"/>
          <w:lang w:eastAsia="ru-RU"/>
        </w:rPr>
        <w:t>Участника.</w:t>
      </w:r>
      <w:r w:rsidRPr="00507D3C">
        <w:rPr>
          <w:rFonts w:ascii="Times New Roman" w:eastAsia="Times New Roman" w:hAnsi="Times New Roman" w:cs="Times New Roman"/>
          <w:sz w:val="24"/>
          <w:szCs w:val="24"/>
          <w:lang w:eastAsia="ru-RU"/>
        </w:rPr>
        <w:t>Для</w:t>
      </w:r>
      <w:proofErr w:type="spellEnd"/>
      <w:r w:rsidRPr="00507D3C">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567697" w:rsidP="00570A1B">
      <w:pPr>
        <w:spacing w:after="0" w:line="240" w:lineRule="auto"/>
        <w:ind w:firstLine="567"/>
        <w:jc w:val="both"/>
        <w:rPr>
          <w:rFonts w:ascii="Times New Roman" w:eastAsia="Times New Roman" w:hAnsi="Times New Roman" w:cs="Times New Roman"/>
          <w:sz w:val="24"/>
          <w:szCs w:val="24"/>
          <w:lang w:eastAsia="ru-RU"/>
        </w:rPr>
      </w:pPr>
      <w:hyperlink r:id="rId24"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CF4E7B"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AB4E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2037848128"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w:t>
            </w:r>
            <w:proofErr w:type="gramStart"/>
            <w:r w:rsidRPr="00507D3C">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тел. + 7 (347) 221-58-28, </w:t>
            </w:r>
            <w:r w:rsidRPr="00570A1B">
              <w:rPr>
                <w:rFonts w:ascii="Times New Roman" w:eastAsia="Calibri" w:hAnsi="Times New Roman" w:cs="Times New Roman"/>
                <w:bCs/>
                <w:color w:val="000000"/>
                <w:sz w:val="24"/>
                <w:szCs w:val="24"/>
                <w:lang w:val="en-US"/>
              </w:rPr>
              <w:t>e</w:t>
            </w:r>
            <w:r w:rsidRPr="00570A1B">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570A1B">
              <w:rPr>
                <w:rFonts w:ascii="Times New Roman" w:eastAsia="Calibri" w:hAnsi="Times New Roman" w:cs="Times New Roman"/>
                <w:bCs/>
                <w:color w:val="000000"/>
                <w:sz w:val="24"/>
                <w:szCs w:val="24"/>
              </w:rPr>
              <w:t xml:space="preserve">: </w:t>
            </w:r>
            <w:hyperlink r:id="rId26" w:history="1">
              <w:r w:rsidRPr="00570A1B">
                <w:rPr>
                  <w:rFonts w:ascii="Times New Roman" w:eastAsia="Calibri" w:hAnsi="Times New Roman" w:cs="Times New Roman"/>
                  <w:bCs/>
                  <w:color w:val="0000FF"/>
                  <w:sz w:val="24"/>
                  <w:szCs w:val="24"/>
                  <w:u w:val="single"/>
                  <w:lang w:val="en-US"/>
                </w:rPr>
                <w:t>ouz</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570A1B">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hyperlink>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CF4E7B" w:rsidRDefault="00CF4E7B" w:rsidP="00CF4E7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B72F3">
              <w:rPr>
                <w:rFonts w:ascii="Times New Roman" w:eastAsia="Times New Roman" w:hAnsi="Times New Roman" w:cs="Times New Roman"/>
                <w:iCs/>
                <w:sz w:val="24"/>
                <w:szCs w:val="24"/>
                <w:lang w:eastAsia="ru-RU"/>
              </w:rPr>
              <w:t>Хасанов Марат Рашитович</w:t>
            </w:r>
          </w:p>
          <w:p w:rsidR="00507D3C" w:rsidRPr="00956224" w:rsidRDefault="00CF4E7B" w:rsidP="00CF4E7B">
            <w:pPr>
              <w:autoSpaceDE w:val="0"/>
              <w:autoSpaceDN w:val="0"/>
              <w:adjustRightInd w:val="0"/>
              <w:spacing w:after="0" w:line="240" w:lineRule="auto"/>
              <w:rPr>
                <w:rFonts w:ascii="Times New Roman" w:eastAsia="Calibri" w:hAnsi="Times New Roman" w:cs="Times New Roman"/>
                <w:color w:val="000000"/>
                <w:sz w:val="24"/>
                <w:szCs w:val="24"/>
              </w:rPr>
            </w:pPr>
            <w:r w:rsidRPr="00337968">
              <w:rPr>
                <w:rFonts w:ascii="Times New Roman" w:eastAsia="Calibri" w:hAnsi="Times New Roman" w:cs="Times New Roman"/>
                <w:bCs/>
                <w:color w:val="000000"/>
                <w:sz w:val="24"/>
                <w:szCs w:val="24"/>
              </w:rPr>
              <w:t>тел</w:t>
            </w:r>
            <w:r w:rsidRPr="00956224">
              <w:rPr>
                <w:rFonts w:ascii="Times New Roman" w:eastAsia="Calibri" w:hAnsi="Times New Roman" w:cs="Times New Roman"/>
                <w:bCs/>
                <w:color w:val="000000"/>
                <w:sz w:val="24"/>
                <w:szCs w:val="24"/>
              </w:rPr>
              <w:t xml:space="preserve">. + 7 (347) 221-51-25, </w:t>
            </w:r>
            <w:r w:rsidRPr="00337968">
              <w:rPr>
                <w:rFonts w:ascii="Times New Roman" w:eastAsia="Calibri" w:hAnsi="Times New Roman" w:cs="Times New Roman"/>
                <w:bCs/>
                <w:color w:val="000000"/>
                <w:sz w:val="24"/>
                <w:szCs w:val="24"/>
                <w:lang w:val="en-US"/>
              </w:rPr>
              <w:t>e</w:t>
            </w:r>
            <w:r w:rsidRPr="00956224">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956224">
              <w:rPr>
                <w:rFonts w:ascii="Times New Roman" w:eastAsia="Calibri" w:hAnsi="Times New Roman" w:cs="Times New Roman"/>
                <w:bCs/>
                <w:color w:val="000000"/>
                <w:sz w:val="24"/>
                <w:szCs w:val="24"/>
              </w:rPr>
              <w:t>:</w:t>
            </w:r>
            <w:r w:rsidRPr="00956224">
              <w:rPr>
                <w:rFonts w:ascii="Times New Roman" w:eastAsia="Calibri" w:hAnsi="Times New Roman" w:cs="Times New Roman"/>
                <w:color w:val="777777"/>
                <w:sz w:val="24"/>
                <w:szCs w:val="24"/>
              </w:rPr>
              <w:t xml:space="preserve"> </w:t>
            </w:r>
            <w:proofErr w:type="spellStart"/>
            <w:r w:rsidRPr="00CF4E7B">
              <w:rPr>
                <w:rFonts w:ascii="Times New Roman" w:eastAsia="Calibri" w:hAnsi="Times New Roman" w:cs="Times New Roman"/>
                <w:color w:val="0000FF"/>
                <w:sz w:val="24"/>
                <w:szCs w:val="24"/>
                <w:u w:val="single"/>
                <w:lang w:val="en-US"/>
              </w:rPr>
              <w:t>marat</w:t>
            </w:r>
            <w:proofErr w:type="spellEnd"/>
            <w:r w:rsidRPr="00956224">
              <w:rPr>
                <w:rFonts w:ascii="Times New Roman" w:eastAsia="Calibri" w:hAnsi="Times New Roman" w:cs="Times New Roman"/>
                <w:color w:val="0000FF"/>
                <w:sz w:val="24"/>
                <w:szCs w:val="24"/>
                <w:u w:val="single"/>
              </w:rPr>
              <w:t>@</w:t>
            </w:r>
            <w:proofErr w:type="spellStart"/>
            <w:r w:rsidRPr="00CF4E7B">
              <w:rPr>
                <w:rFonts w:ascii="Times New Roman" w:eastAsia="Calibri" w:hAnsi="Times New Roman" w:cs="Times New Roman"/>
                <w:color w:val="0000FF"/>
                <w:sz w:val="24"/>
                <w:szCs w:val="24"/>
                <w:u w:val="single"/>
                <w:lang w:val="en-US"/>
              </w:rPr>
              <w:t>bashtel</w:t>
            </w:r>
            <w:proofErr w:type="spellEnd"/>
            <w:r w:rsidRPr="00956224">
              <w:rPr>
                <w:rFonts w:ascii="Times New Roman" w:eastAsia="Calibri" w:hAnsi="Times New Roman" w:cs="Times New Roman"/>
                <w:color w:val="0000FF"/>
                <w:sz w:val="24"/>
                <w:szCs w:val="24"/>
                <w:u w:val="single"/>
              </w:rPr>
              <w:t>.</w:t>
            </w:r>
            <w:proofErr w:type="spellStart"/>
            <w:r w:rsidRPr="00CF4E7B">
              <w:rPr>
                <w:rFonts w:ascii="Times New Roman" w:eastAsia="Calibri" w:hAnsi="Times New Roman" w:cs="Times New Roman"/>
                <w:color w:val="0000FF"/>
                <w:sz w:val="24"/>
                <w:szCs w:val="24"/>
                <w:u w:val="single"/>
                <w:lang w:val="en-US"/>
              </w:rPr>
              <w:t>ru</w:t>
            </w:r>
            <w:proofErr w:type="spellEnd"/>
            <w:r w:rsidR="00E91314" w:rsidRPr="00956224">
              <w:rPr>
                <w:rFonts w:ascii="Times New Roman" w:eastAsia="Calibri" w:hAnsi="Times New Roman" w:cs="Times New Roman"/>
                <w:color w:val="000000"/>
                <w:sz w:val="24"/>
                <w:szCs w:val="24"/>
              </w:rPr>
              <w:t xml:space="preserve"> </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956224"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2037848128"/>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181872502"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1736052629" w:edGrp="everyone" w:colFirst="0" w:colLast="0"/>
            <w:permEnd w:id="181872502"/>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B64503">
              <w:rPr>
                <w:rFonts w:ascii="Times New Roman" w:eastAsia="Times New Roman" w:hAnsi="Times New Roman" w:cs="Times New Roman"/>
                <w:sz w:val="24"/>
                <w:szCs w:val="24"/>
                <w:lang w:eastAsia="ru-RU"/>
              </w:rPr>
              <w:t>SETonline</w:t>
            </w:r>
            <w:proofErr w:type="spellEnd"/>
            <w:r w:rsidRPr="00B64503">
              <w:rPr>
                <w:rFonts w:ascii="Times New Roman" w:eastAsia="Times New Roman" w:hAnsi="Times New Roman" w:cs="Times New Roman"/>
                <w:sz w:val="24"/>
                <w:szCs w:val="24"/>
                <w:lang w:eastAsia="ru-RU"/>
              </w:rPr>
              <w:t xml:space="preserve">, находящейся по адресу: </w:t>
            </w:r>
            <w:hyperlink r:id="rId27"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setonline</w:t>
              </w:r>
              <w:proofErr w:type="spellEnd"/>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ru</w:t>
              </w:r>
              <w:proofErr w:type="spellEnd"/>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196297554" w:edGrp="everyone" w:colFirst="0" w:colLast="0"/>
            <w:permEnd w:id="1736052629"/>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1196297554"/>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304370053"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10-25T00:00:00Z">
                <w:dateFormat w:val="«dd» MMMM yyyy 'года'"/>
                <w:lid w:val="ru-RU"/>
                <w:storeMappedDataAs w:val="dateTime"/>
                <w:calendar w:val="gregorian"/>
              </w:date>
            </w:sdtPr>
            <w:sdtEndPr/>
            <w:sdtContent>
              <w:p w:rsidR="00507D3C" w:rsidRPr="00507D3C" w:rsidRDefault="008E7801" w:rsidP="00C552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октября 2019 года</w:t>
                </w:r>
              </w:p>
            </w:sdtContent>
          </w:sdt>
          <w:permEnd w:id="304370053"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1673154270"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setonline</w:t>
              </w:r>
              <w:proofErr w:type="spellEnd"/>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ru</w:t>
              </w:r>
              <w:proofErr w:type="spellEnd"/>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8887049" w:edGrp="everyone"/>
          <w:p w:rsidR="00B64503" w:rsidRPr="00B64503" w:rsidRDefault="00567697"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11-14T00:00:00Z">
                  <w:dateFormat w:val="«dd» MMMM yyyy 'года'"/>
                  <w:lid w:val="ru-RU"/>
                  <w:storeMappedDataAs w:val="dateTime"/>
                  <w:calendar w:val="gregorian"/>
                </w:date>
              </w:sdtPr>
              <w:sdtEndPr/>
              <w:sdtContent>
                <w:r w:rsidR="008E7801">
                  <w:rPr>
                    <w:rFonts w:ascii="Times New Roman" w:eastAsia="Times New Roman" w:hAnsi="Times New Roman" w:cs="Times New Roman"/>
                    <w:sz w:val="24"/>
                    <w:szCs w:val="24"/>
                    <w:lang w:eastAsia="ru-RU"/>
                  </w:rPr>
                  <w:t>«14» ноября 2019 года</w:t>
                </w:r>
              </w:sdtContent>
            </w:sdt>
            <w:r w:rsidR="00B64503" w:rsidRPr="00B64503">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12</w:t>
            </w:r>
            <w:r w:rsidR="00B64503" w:rsidRPr="00B64503">
              <w:rPr>
                <w:rFonts w:ascii="Times New Roman" w:eastAsia="Times New Roman" w:hAnsi="Times New Roman" w:cs="Times New Roman"/>
                <w:sz w:val="24"/>
                <w:szCs w:val="24"/>
                <w:lang w:eastAsia="ru-RU"/>
              </w:rPr>
              <w:t>:00:00 (время московское)</w:t>
            </w:r>
          </w:p>
          <w:permEnd w:id="18887049"/>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2010339883" w:edGrp="everyone" w:colFirst="0" w:colLast="0"/>
            <w:permEnd w:id="167315427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730802399"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567697"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11-14T00:00:00Z">
                  <w:dateFormat w:val="«dd» MMMM yyyy 'года'"/>
                  <w:lid w:val="ru-RU"/>
                  <w:storeMappedDataAs w:val="dateTime"/>
                  <w:calendar w:val="gregorian"/>
                </w:date>
              </w:sdtPr>
              <w:sdtEndPr/>
              <w:sdtContent>
                <w:r w:rsidR="008E7801">
                  <w:rPr>
                    <w:rFonts w:ascii="Times New Roman" w:eastAsia="Times New Roman" w:hAnsi="Times New Roman" w:cs="Times New Roman"/>
                    <w:sz w:val="24"/>
                    <w:szCs w:val="24"/>
                    <w:lang w:eastAsia="ru-RU"/>
                  </w:rPr>
                  <w:t>«14» ноября 2019 года</w:t>
                </w:r>
              </w:sdtContent>
            </w:sdt>
            <w:r w:rsidR="00F9658C">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12</w:t>
            </w:r>
            <w:r w:rsidR="00B64503" w:rsidRPr="00B64503">
              <w:rPr>
                <w:rFonts w:ascii="Times New Roman" w:eastAsia="Times New Roman" w:hAnsi="Times New Roman" w:cs="Times New Roman"/>
                <w:sz w:val="24"/>
                <w:szCs w:val="24"/>
                <w:lang w:eastAsia="ru-RU"/>
              </w:rPr>
              <w:t>:00:00 (время московское)</w:t>
            </w:r>
          </w:p>
          <w:permEnd w:id="730802399"/>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144330243" w:edGrp="everyone" w:colFirst="0" w:colLast="0"/>
            <w:permEnd w:id="201033988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135486939"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11-19T00:00:00Z">
                  <w:dateFormat w:val="«dd» MMMM yyyy 'года'"/>
                  <w:lid w:val="ru-RU"/>
                  <w:storeMappedDataAs w:val="dateTime"/>
                  <w:calendar w:val="gregorian"/>
                </w:date>
              </w:sdtPr>
              <w:sdtEndPr/>
              <w:sdtContent>
                <w:r w:rsidR="008E7801">
                  <w:rPr>
                    <w:rFonts w:ascii="Times New Roman" w:eastAsia="Times New Roman" w:hAnsi="Times New Roman" w:cs="Times New Roman"/>
                    <w:sz w:val="24"/>
                    <w:szCs w:val="24"/>
                    <w:lang w:eastAsia="ru-RU"/>
                  </w:rPr>
                  <w:t>«19» ноября 2019 года</w:t>
                </w:r>
              </w:sdtContent>
            </w:sdt>
            <w:permEnd w:id="1135486939"/>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03751921"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11-19T00:00:00Z">
                  <w:dateFormat w:val="«dd» MMMM yyyy 'года'"/>
                  <w:lid w:val="ru-RU"/>
                  <w:storeMappedDataAs w:val="dateTime"/>
                  <w:calendar w:val="gregorian"/>
                </w:date>
              </w:sdtPr>
              <w:sdtEndPr/>
              <w:sdtContent>
                <w:r w:rsidR="008E7801">
                  <w:rPr>
                    <w:rFonts w:ascii="Times New Roman" w:eastAsia="Times New Roman" w:hAnsi="Times New Roman" w:cs="Times New Roman"/>
                    <w:sz w:val="24"/>
                    <w:szCs w:val="24"/>
                    <w:lang w:eastAsia="ru-RU"/>
                  </w:rPr>
                  <w:t>«19» ноября 2019 года</w:t>
                </w:r>
              </w:sdtContent>
            </w:sdt>
            <w:r w:rsidRPr="00507D3C">
              <w:rPr>
                <w:rFonts w:ascii="Times New Roman" w:eastAsia="Times New Roman" w:hAnsi="Times New Roman" w:cs="Times New Roman"/>
                <w:sz w:val="24"/>
                <w:szCs w:val="24"/>
                <w:lang w:eastAsia="ru-RU"/>
              </w:rPr>
              <w:t xml:space="preserve"> </w:t>
            </w:r>
            <w:permEnd w:id="103751921"/>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 xml:space="preserve">Подведение итогов </w:t>
            </w:r>
            <w:proofErr w:type="gramStart"/>
            <w:r w:rsidRPr="00507D3C">
              <w:rPr>
                <w:rFonts w:ascii="Times New Roman" w:eastAsia="Times New Roman" w:hAnsi="Times New Roman" w:cs="Times New Roman"/>
                <w:b/>
                <w:sz w:val="24"/>
                <w:szCs w:val="24"/>
                <w:lang w:eastAsia="ru-RU"/>
              </w:rPr>
              <w:t>закупки</w:t>
            </w:r>
            <w:r w:rsidR="003A2937">
              <w:rPr>
                <w:rFonts w:ascii="Times New Roman" w:eastAsia="Times New Roman" w:hAnsi="Times New Roman" w:cs="Times New Roman"/>
                <w:b/>
                <w:sz w:val="24"/>
                <w:szCs w:val="24"/>
                <w:lang w:eastAsia="ru-RU"/>
              </w:rPr>
              <w:t xml:space="preserve"> </w:t>
            </w:r>
            <w:r w:rsidRPr="00507D3C">
              <w:rPr>
                <w:rFonts w:ascii="Times New Roman" w:eastAsia="Times New Roman" w:hAnsi="Times New Roman" w:cs="Times New Roman"/>
                <w:sz w:val="24"/>
                <w:szCs w:val="24"/>
                <w:lang w:eastAsia="ru-RU"/>
              </w:rPr>
              <w:t xml:space="preserve"> </w:t>
            </w:r>
            <w:permStart w:id="1186291462"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12-03T00:00:00Z">
                  <w:dateFormat w:val="«dd» MMMM yyyy 'года'"/>
                  <w:lid w:val="ru-RU"/>
                  <w:storeMappedDataAs w:val="dateTime"/>
                  <w:calendar w:val="gregorian"/>
                </w:date>
              </w:sdtPr>
              <w:sdtEndPr/>
              <w:sdtContent>
                <w:r w:rsidR="008E7801">
                  <w:rPr>
                    <w:rFonts w:ascii="Times New Roman" w:eastAsia="Times New Roman" w:hAnsi="Times New Roman" w:cs="Times New Roman"/>
                    <w:sz w:val="24"/>
                    <w:szCs w:val="24"/>
                    <w:lang w:eastAsia="ru-RU"/>
                  </w:rPr>
                  <w:t>«</w:t>
                </w:r>
                <w:proofErr w:type="gramEnd"/>
                <w:r w:rsidR="008E7801">
                  <w:rPr>
                    <w:rFonts w:ascii="Times New Roman" w:eastAsia="Times New Roman" w:hAnsi="Times New Roman" w:cs="Times New Roman"/>
                    <w:sz w:val="24"/>
                    <w:szCs w:val="24"/>
                    <w:lang w:eastAsia="ru-RU"/>
                  </w:rPr>
                  <w:t>03» декабря 2019 года</w:t>
                </w:r>
              </w:sdtContent>
            </w:sdt>
            <w:r w:rsidRPr="00507D3C">
              <w:rPr>
                <w:rFonts w:ascii="Times New Roman" w:eastAsia="Times New Roman" w:hAnsi="Times New Roman" w:cs="Times New Roman"/>
                <w:sz w:val="24"/>
                <w:szCs w:val="24"/>
                <w:lang w:eastAsia="ru-RU"/>
              </w:rPr>
              <w:t xml:space="preserve"> </w:t>
            </w:r>
            <w:permEnd w:id="1186291462"/>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144330243"/>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843341790"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10-25T00:00:00Z">
                  <w:dateFormat w:val="«dd» MMMM yyyy 'года'"/>
                  <w:lid w:val="ru-RU"/>
                  <w:storeMappedDataAs w:val="dateTime"/>
                  <w:calendar w:val="gregorian"/>
                </w:date>
              </w:sdtPr>
              <w:sdtEndPr/>
              <w:sdtContent>
                <w:r w:rsidR="008E7801">
                  <w:rPr>
                    <w:rFonts w:ascii="Times New Roman" w:eastAsia="Times New Roman" w:hAnsi="Times New Roman" w:cs="Times New Roman"/>
                    <w:b/>
                    <w:sz w:val="24"/>
                    <w:szCs w:val="24"/>
                    <w:lang w:eastAsia="ru-RU"/>
                  </w:rPr>
                  <w:t>«25» октября 2019 года</w:t>
                </w:r>
              </w:sdtContent>
            </w:sdt>
          </w:p>
          <w:permEnd w:id="1843341790"/>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839149082" w:edGrp="everyone"/>
            <w:r w:rsidRPr="00507D3C">
              <w:rPr>
                <w:rFonts w:ascii="Times New Roman" w:eastAsia="Times New Roman" w:hAnsi="Times New Roman" w:cs="Times New Roman"/>
                <w:b/>
                <w:sz w:val="24"/>
                <w:szCs w:val="24"/>
                <w:lang w:eastAsia="ru-RU"/>
              </w:rPr>
              <w:t>:</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11-11T00:00:00Z">
                  <w:dateFormat w:val="«dd» MMMM yyyy 'года'"/>
                  <w:lid w:val="ru-RU"/>
                  <w:storeMappedDataAs w:val="dateTime"/>
                  <w:calendar w:val="gregorian"/>
                </w:date>
              </w:sdtPr>
              <w:sdtEndPr/>
              <w:sdtContent>
                <w:r w:rsidR="008E7801">
                  <w:rPr>
                    <w:rFonts w:ascii="Times New Roman" w:eastAsia="Times New Roman" w:hAnsi="Times New Roman" w:cs="Times New Roman"/>
                    <w:b/>
                    <w:sz w:val="24"/>
                    <w:szCs w:val="24"/>
                    <w:lang w:eastAsia="ru-RU"/>
                  </w:rPr>
                  <w:t>«11» ноября 2019 года</w:t>
                </w:r>
              </w:sdtContent>
            </w:sdt>
            <w:r w:rsidRPr="00507D3C">
              <w:rPr>
                <w:rFonts w:ascii="Times New Roman" w:eastAsia="Times New Roman" w:hAnsi="Times New Roman" w:cs="Times New Roman"/>
                <w:b/>
                <w:sz w:val="24"/>
                <w:szCs w:val="24"/>
                <w:lang w:eastAsia="ru-RU"/>
              </w:rPr>
              <w:t xml:space="preserve"> </w:t>
            </w:r>
            <w:r w:rsidR="006D4433">
              <w:rPr>
                <w:rFonts w:ascii="Times New Roman" w:eastAsia="Times New Roman" w:hAnsi="Times New Roman" w:cs="Times New Roman"/>
                <w:b/>
                <w:sz w:val="24"/>
                <w:szCs w:val="24"/>
                <w:lang w:eastAsia="ru-RU"/>
              </w:rPr>
              <w:t>17</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839149082"/>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312806433"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291418470" w:edGrp="everyone" w:colFirst="0" w:colLast="0"/>
            <w:permEnd w:id="31280643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437805519" w:edGrp="everyone" w:colFirst="0" w:colLast="0"/>
            <w:permEnd w:id="129141847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F010D9" w:rsidRDefault="00BB72F3" w:rsidP="00F010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72F3">
              <w:rPr>
                <w:rFonts w:ascii="Times New Roman" w:eastAsia="Times New Roman" w:hAnsi="Times New Roman" w:cs="Times New Roman"/>
                <w:sz w:val="24"/>
                <w:szCs w:val="24"/>
                <w:lang w:eastAsia="ru-RU"/>
              </w:rPr>
              <w:t>ремонт систем хранения данных</w:t>
            </w:r>
            <w:r w:rsidR="00F010D9">
              <w:rPr>
                <w:rFonts w:ascii="Times New Roman" w:eastAsia="Times New Roman" w:hAnsi="Times New Roman" w:cs="Times New Roman"/>
                <w:sz w:val="24"/>
                <w:szCs w:val="24"/>
                <w:lang w:eastAsia="ru-RU"/>
              </w:rPr>
              <w:t xml:space="preserve">. </w:t>
            </w:r>
            <w:r w:rsidR="00E70CC1">
              <w:rPr>
                <w:rFonts w:ascii="Times New Roman" w:eastAsia="Times New Roman" w:hAnsi="Times New Roman" w:cs="Times New Roman"/>
                <w:sz w:val="24"/>
                <w:szCs w:val="24"/>
                <w:lang w:eastAsia="ru-RU"/>
              </w:rPr>
              <w:t xml:space="preserve"> </w:t>
            </w:r>
          </w:p>
          <w:p w:rsidR="00E70CC1" w:rsidRDefault="00E70CC1" w:rsidP="00F010D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1913483951" w:edGrp="everyone" w:colFirst="0" w:colLast="0"/>
            <w:permEnd w:id="1437805519"/>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2010448791" w:edGrp="everyone" w:colFirst="0" w:colLast="0"/>
            <w:permEnd w:id="191348395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755381559" w:edGrp="everyone"/>
            <w:r w:rsidRPr="00507D3C">
              <w:rPr>
                <w:rFonts w:ascii="Times New Roman" w:eastAsia="Times New Roman" w:hAnsi="Times New Roman" w:cs="Times New Roman"/>
                <w:sz w:val="24"/>
                <w:szCs w:val="24"/>
                <w:lang w:eastAsia="ru-RU"/>
              </w:rPr>
              <w:t>Лот № 1</w:t>
            </w:r>
          </w:p>
          <w:p w:rsidR="00CF4E7B" w:rsidRPr="003B39C6" w:rsidRDefault="00CF4E7B" w:rsidP="00CF4E7B">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hAnsi="Times New Roman" w:cs="Times New Roman"/>
                <w:color w:val="000000"/>
                <w:sz w:val="24"/>
                <w:szCs w:val="24"/>
              </w:rPr>
              <w:t>4 </w:t>
            </w:r>
            <w:r w:rsidRPr="000856A2">
              <w:rPr>
                <w:rFonts w:ascii="Times New Roman" w:hAnsi="Times New Roman" w:cs="Times New Roman"/>
                <w:color w:val="000000"/>
                <w:sz w:val="24"/>
                <w:szCs w:val="24"/>
              </w:rPr>
              <w:t>40</w:t>
            </w:r>
            <w:r>
              <w:rPr>
                <w:rFonts w:ascii="Times New Roman" w:hAnsi="Times New Roman" w:cs="Times New Roman"/>
                <w:color w:val="000000"/>
                <w:sz w:val="24"/>
                <w:szCs w:val="24"/>
              </w:rPr>
              <w:t>1 951,19</w:t>
            </w:r>
            <w:r w:rsidRPr="000856A2">
              <w:rPr>
                <w:rFonts w:ascii="Times New Roman" w:hAnsi="Times New Roman" w:cs="Times New Roman"/>
                <w:color w:val="000000"/>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 миллиона четыреста одна тысяча девятьсот пятьдесят один) рубль 19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3B39C6">
              <w:rPr>
                <w:rFonts w:ascii="Times New Roman" w:eastAsia="Calibri" w:hAnsi="Times New Roman" w:cs="Times New Roman"/>
                <w:iCs/>
                <w:sz w:val="24"/>
                <w:szCs w:val="24"/>
              </w:rPr>
              <w:t>к, с учетом НДС</w:t>
            </w:r>
            <w:r w:rsidRPr="003B39C6">
              <w:rPr>
                <w:rFonts w:ascii="Times New Roman" w:eastAsia="Calibri" w:hAnsi="Times New Roman" w:cs="Times New Roman"/>
                <w:i/>
                <w:iCs/>
                <w:color w:val="FF0000"/>
                <w:sz w:val="24"/>
                <w:szCs w:val="24"/>
              </w:rPr>
              <w:t xml:space="preserve"> </w:t>
            </w:r>
          </w:p>
          <w:p w:rsidR="00CF4E7B" w:rsidRPr="003B39C6" w:rsidRDefault="00CF4E7B" w:rsidP="00CF4E7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733 658,53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Семьсот тридцать три тысячи шестьсот пятьдесят восемь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53</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копей</w:t>
            </w:r>
            <w:r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rsidR="00CF4E7B" w:rsidRPr="003B39C6" w:rsidRDefault="00CF4E7B" w:rsidP="00CF4E7B">
            <w:pPr>
              <w:autoSpaceDE w:val="0"/>
              <w:autoSpaceDN w:val="0"/>
              <w:adjustRightInd w:val="0"/>
              <w:spacing w:after="0" w:line="240" w:lineRule="auto"/>
              <w:jc w:val="both"/>
              <w:rPr>
                <w:rFonts w:ascii="Times New Roman" w:eastAsia="Calibri" w:hAnsi="Times New Roman" w:cs="Times New Roman"/>
                <w:iCs/>
                <w:sz w:val="10"/>
                <w:szCs w:val="10"/>
              </w:rPr>
            </w:pPr>
          </w:p>
          <w:p w:rsidR="00CF4E7B" w:rsidRDefault="00CF4E7B" w:rsidP="00CF4E7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3 668 292,66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шестьсот шестьдесят восемь тысяч двести девяносто два</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66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без учета НДС</w:t>
            </w:r>
          </w:p>
          <w:permEnd w:id="755381559"/>
          <w:p w:rsidR="00B64503" w:rsidRPr="00507D3C" w:rsidRDefault="00B64503" w:rsidP="00071404">
            <w:pPr>
              <w:spacing w:before="60" w:after="0" w:line="240" w:lineRule="auto"/>
              <w:ind w:firstLine="34"/>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40137508" w:edGrp="everyone" w:colFirst="0" w:colLast="0"/>
            <w:permEnd w:id="201044879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A13B0C" w:rsidRDefault="00973526" w:rsidP="002852AF">
                  <w:pPr>
                    <w:spacing w:after="0" w:line="240" w:lineRule="auto"/>
                    <w:ind w:firstLine="346"/>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973526" w:rsidP="00A13B0C">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r w:rsidRPr="00507D3C">
                    <w:rPr>
                      <w:rFonts w:ascii="Times New Roman" w:eastAsia="Times New Roman" w:hAnsi="Times New Roman" w:cs="Arial"/>
                      <w:b/>
                      <w:color w:val="000000"/>
                      <w:sz w:val="24"/>
                      <w:szCs w:val="24"/>
                      <w:lang w:eastAsia="ru-RU"/>
                    </w:rPr>
                    <w:t xml:space="preserve"> </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2. </w:t>
                  </w:r>
                  <w:proofErr w:type="spellStart"/>
                  <w:r w:rsidRPr="00507D3C">
                    <w:rPr>
                      <w:rFonts w:ascii="Times New Roman" w:eastAsia="Times New Roman" w:hAnsi="Times New Roman" w:cs="Arial"/>
                      <w:color w:val="000000"/>
                      <w:sz w:val="24"/>
                      <w:szCs w:val="24"/>
                      <w:lang w:eastAsia="ru-RU"/>
                    </w:rPr>
                    <w:t>Непроведение</w:t>
                  </w:r>
                  <w:proofErr w:type="spellEnd"/>
                  <w:r w:rsidRPr="00507D3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507D3C">
                    <w:rPr>
                      <w:rFonts w:ascii="Times New Roman" w:eastAsia="Times New Roman" w:hAnsi="Times New Roman" w:cs="Arial"/>
                      <w:color w:val="000000"/>
                      <w:sz w:val="24"/>
                      <w:szCs w:val="24"/>
                      <w:lang w:eastAsia="ru-RU"/>
                    </w:rPr>
                    <w:t>период.задолженности</w:t>
                  </w:r>
                  <w:proofErr w:type="spellEnd"/>
                  <w:r w:rsidRPr="00507D3C">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7D3C">
                    <w:rPr>
                      <w:rFonts w:ascii="Times New Roman" w:eastAsia="Times New Roman" w:hAnsi="Times New Roman" w:cs="Arial"/>
                      <w:color w:val="000000"/>
                      <w:sz w:val="24"/>
                      <w:szCs w:val="24"/>
                      <w:lang w:eastAsia="ru-RU"/>
                    </w:rPr>
                    <w:t xml:space="preserve">   «</w:t>
                  </w:r>
                  <w:proofErr w:type="gramEnd"/>
                  <w:r w:rsidRPr="00507D3C">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7D3C">
                    <w:rPr>
                      <w:rFonts w:ascii="Times New Roman" w:eastAsia="Times New Roman" w:hAnsi="Times New Roman" w:cs="Arial"/>
                      <w:color w:val="000000"/>
                      <w:sz w:val="24"/>
                      <w:szCs w:val="24"/>
                      <w:lang w:eastAsia="ru-RU"/>
                    </w:rPr>
                    <w:t>неполнородными</w:t>
                  </w:r>
                  <w:proofErr w:type="spellEnd"/>
                  <w:r w:rsidRPr="00507D3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1276122588"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651639321" w:edGrp="everyone" w:colFirst="0" w:colLast="0"/>
                  <w:permStart w:id="606274677"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651639321"/>
            <w:permEnd w:id="606274677"/>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608844567" w:edGrp="everyone" w:colFirst="0" w:colLast="0"/>
                  <w:permStart w:id="1833984119"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276122588"/>
            <w:permEnd w:id="608844567"/>
            <w:permEnd w:id="1833984119"/>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567697">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764699041" w:edGrp="everyone" w:colFirst="0" w:colLast="0"/>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w:t>
            </w:r>
            <w:permEnd w:id="40137508"/>
            <w:r w:rsidRPr="00507D3C">
              <w:rPr>
                <w:rFonts w:ascii="Times New Roman" w:eastAsia="Times New Roman" w:hAnsi="Times New Roman" w:cs="Times New Roman"/>
                <w:sz w:val="24"/>
                <w:szCs w:val="24"/>
                <w:shd w:val="clear" w:color="auto" w:fill="F2F2F2"/>
                <w:lang w:eastAsia="ru-RU"/>
              </w:rPr>
              <w:t>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980B2D">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973526" w:rsidRPr="002516B9" w:rsidTr="00C81EB5">
              <w:tc>
                <w:tcPr>
                  <w:tcW w:w="1446" w:type="dxa"/>
                  <w:tcBorders>
                    <w:top w:val="nil"/>
                    <w:left w:val="single" w:sz="8" w:space="0" w:color="auto"/>
                    <w:bottom w:val="single" w:sz="8" w:space="0" w:color="auto"/>
                    <w:right w:val="single" w:sz="8" w:space="0" w:color="auto"/>
                  </w:tcBorders>
                </w:tcPr>
                <w:p w:rsidR="00973526" w:rsidRPr="008037BB" w:rsidRDefault="00973526" w:rsidP="00973526">
                  <w:pPr>
                    <w:contextualSpacing/>
                    <w:rPr>
                      <w:rFonts w:eastAsia="Times New Roman" w:cs="Times New Roman"/>
                      <w:sz w:val="24"/>
                      <w:szCs w:val="24"/>
                    </w:rPr>
                  </w:pPr>
                  <w:r w:rsidRPr="008037BB">
                    <w:rPr>
                      <w:rFonts w:eastAsia="Times New Roman" w:cs="Times New Roman"/>
                      <w:sz w:val="24"/>
                      <w:szCs w:val="24"/>
                    </w:rPr>
                    <w:t xml:space="preserve">1. Цена договора </w:t>
                  </w:r>
                </w:p>
              </w:tc>
              <w:tc>
                <w:tcPr>
                  <w:tcW w:w="1446" w:type="dxa"/>
                  <w:tcBorders>
                    <w:top w:val="nil"/>
                    <w:left w:val="nil"/>
                    <w:bottom w:val="single" w:sz="8" w:space="0" w:color="auto"/>
                    <w:right w:val="single" w:sz="8" w:space="0" w:color="auto"/>
                  </w:tcBorders>
                </w:tcPr>
                <w:p w:rsidR="00973526" w:rsidRPr="008037BB" w:rsidRDefault="00650915" w:rsidP="00973526">
                  <w:pPr>
                    <w:contextualSpacing/>
                    <w:jc w:val="center"/>
                    <w:rPr>
                      <w:rFonts w:eastAsia="Times New Roman" w:cs="Times New Roman"/>
                      <w:sz w:val="24"/>
                      <w:szCs w:val="24"/>
                    </w:rPr>
                  </w:pPr>
                  <w:r>
                    <w:rPr>
                      <w:rFonts w:eastAsia="Times New Roman" w:cs="Times New Roman"/>
                      <w:sz w:val="24"/>
                      <w:szCs w:val="24"/>
                    </w:rPr>
                    <w:t>9</w:t>
                  </w:r>
                  <w:r w:rsidR="00CF4E7B">
                    <w:rPr>
                      <w:rFonts w:eastAsia="Times New Roman" w:cs="Times New Roman"/>
                      <w:sz w:val="24"/>
                      <w:szCs w:val="24"/>
                    </w:rPr>
                    <w:t>5</w:t>
                  </w:r>
                  <w:r w:rsidR="00973526" w:rsidRPr="008037BB">
                    <w:rPr>
                      <w:rFonts w:eastAsia="Times New Roman" w:cs="Times New Roman"/>
                      <w:sz w:val="24"/>
                      <w:szCs w:val="24"/>
                    </w:rPr>
                    <w:t>%</w:t>
                  </w:r>
                </w:p>
              </w:tc>
              <w:tc>
                <w:tcPr>
                  <w:tcW w:w="4533" w:type="dxa"/>
                  <w:tcBorders>
                    <w:top w:val="nil"/>
                    <w:left w:val="nil"/>
                    <w:bottom w:val="single" w:sz="8" w:space="0" w:color="auto"/>
                    <w:right w:val="single" w:sz="8" w:space="0" w:color="auto"/>
                  </w:tcBorders>
                </w:tcPr>
                <w:p w:rsidR="00973526" w:rsidRPr="008037BB" w:rsidRDefault="00973526" w:rsidP="00973526">
                  <w:pPr>
                    <w:tabs>
                      <w:tab w:val="left" w:pos="4003"/>
                      <w:tab w:val="left" w:pos="4038"/>
                    </w:tabs>
                    <w:contextualSpacing/>
                    <w:jc w:val="both"/>
                    <w:rPr>
                      <w:rFonts w:eastAsia="Times New Roman" w:cs="Times New Roman"/>
                      <w:sz w:val="24"/>
                      <w:szCs w:val="24"/>
                    </w:rPr>
                  </w:pPr>
                  <w:r w:rsidRPr="008037BB">
                    <w:rPr>
                      <w:rFonts w:eastAsia="Times New Roman" w:cs="Times New Roman"/>
                      <w:sz w:val="24"/>
                      <w:szCs w:val="24"/>
                    </w:rPr>
                    <w:t>Оценивается предложение цены договора, указанное участником закупки в его заявке на участие в закупке</w:t>
                  </w:r>
                  <w:r>
                    <w:rPr>
                      <w:rFonts w:eastAsia="Times New Roman" w:cs="Times New Roman"/>
                      <w:sz w:val="24"/>
                      <w:szCs w:val="24"/>
                    </w:rPr>
                    <w:t xml:space="preserve"> и в </w:t>
                  </w:r>
                  <w:hyperlink w:anchor="_Форма_3_ТЕХНИКО-КОММЕРЧЕСКОЕ" w:history="1">
                    <w:r w:rsidRPr="00617796">
                      <w:rPr>
                        <w:rStyle w:val="a3"/>
                        <w:rFonts w:cs="Times New Roman"/>
                        <w:bCs/>
                        <w:sz w:val="24"/>
                        <w:szCs w:val="24"/>
                      </w:rPr>
                      <w:t>форме 3</w:t>
                    </w:r>
                  </w:hyperlink>
                  <w:r w:rsidRPr="00617796">
                    <w:rPr>
                      <w:rFonts w:cs="Times New Roman"/>
                      <w:bCs/>
                      <w:sz w:val="24"/>
                      <w:szCs w:val="24"/>
                    </w:rPr>
                    <w:t xml:space="preserve"> </w:t>
                  </w:r>
                  <w:hyperlink w:anchor="_РАЗДЕЛ_III._ФОРМЫ" w:history="1">
                    <w:r w:rsidRPr="00617796">
                      <w:rPr>
                        <w:rStyle w:val="a3"/>
                        <w:rFonts w:cs="Times New Roman"/>
                        <w:sz w:val="24"/>
                        <w:szCs w:val="24"/>
                      </w:rPr>
                      <w:t>раздела III «ФОРМЫ ДЛЯ ЗАПОЛНЕНИЯ ПРЕТЕНДЕНТАМИ ЗАКУПКИ»</w:t>
                    </w:r>
                  </w:hyperlink>
                </w:p>
              </w:tc>
            </w:tr>
            <w:tr w:rsidR="00650915" w:rsidRPr="002516B9" w:rsidTr="00242A0E">
              <w:tc>
                <w:tcPr>
                  <w:tcW w:w="1446" w:type="dxa"/>
                </w:tcPr>
                <w:p w:rsidR="00650915" w:rsidRPr="005E40B9" w:rsidRDefault="00650915" w:rsidP="00650915">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650915" w:rsidRPr="005E40B9" w:rsidRDefault="00CF4E7B" w:rsidP="00650915">
                  <w:pPr>
                    <w:spacing w:after="200" w:line="276" w:lineRule="auto"/>
                    <w:rPr>
                      <w:rFonts w:cs="Times New Roman"/>
                      <w:sz w:val="24"/>
                      <w:szCs w:val="24"/>
                    </w:rPr>
                  </w:pPr>
                  <w:r>
                    <w:rPr>
                      <w:rFonts w:cs="Times New Roman"/>
                      <w:sz w:val="24"/>
                      <w:szCs w:val="24"/>
                    </w:rPr>
                    <w:t>5</w:t>
                  </w:r>
                  <w:r w:rsidR="00650915" w:rsidRPr="005E40B9">
                    <w:rPr>
                      <w:rFonts w:cs="Times New Roman"/>
                      <w:sz w:val="24"/>
                      <w:szCs w:val="24"/>
                    </w:rPr>
                    <w:t>%</w:t>
                  </w:r>
                </w:p>
              </w:tc>
              <w:tc>
                <w:tcPr>
                  <w:tcW w:w="4533" w:type="dxa"/>
                </w:tcPr>
                <w:p w:rsidR="00650915" w:rsidRPr="005E40B9" w:rsidRDefault="00650915" w:rsidP="00650915">
                  <w:pPr>
                    <w:jc w:val="both"/>
                    <w:rPr>
                      <w:rFonts w:cs="Times New Roman"/>
                      <w:sz w:val="24"/>
                      <w:szCs w:val="24"/>
                    </w:rPr>
                  </w:pPr>
                  <w:r w:rsidRPr="005E40B9">
                    <w:rPr>
                      <w:rFonts w:cs="Times New Roman"/>
                      <w:sz w:val="24"/>
                      <w:szCs w:val="24"/>
                    </w:rPr>
                    <w:t xml:space="preserve">Оценивается согласие участника закупки на дополнительное увеличение срока оплаты, установленного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w:t>
                  </w:r>
                  <w:r w:rsidRPr="007B621C">
                    <w:rPr>
                      <w:rFonts w:cs="Times New Roman"/>
                      <w:sz w:val="24"/>
                      <w:szCs w:val="24"/>
                    </w:rPr>
                    <w:t>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1469867870" w:edGrp="everyone"/>
          </w:p>
          <w:permEnd w:id="1469867870"/>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B64503" w:rsidRPr="00AB4E9A" w:rsidRDefault="00B64503" w:rsidP="00570851">
            <w:pPr>
              <w:pStyle w:val="a4"/>
              <w:keepNext/>
              <w:numPr>
                <w:ilvl w:val="0"/>
                <w:numId w:val="50"/>
              </w:numPr>
              <w:jc w:val="both"/>
            </w:pPr>
            <w:r w:rsidRPr="00AB4E9A">
              <w:t>Рейтинг, присуждаемый заявке по критерию «Цена договора (лота)», определяется по формуле:</w:t>
            </w:r>
          </w:p>
          <w:p w:rsidR="00B64503" w:rsidRPr="00724891" w:rsidRDefault="00B64503" w:rsidP="00B64503">
            <w:pPr>
              <w:spacing w:after="0" w:line="240" w:lineRule="auto"/>
              <w:jc w:val="center"/>
              <w:rPr>
                <w:rFonts w:ascii="Times New Roman" w:eastAsia="Times New Roman" w:hAnsi="Times New Roman" w:cs="Times New Roman"/>
                <w:sz w:val="24"/>
                <w:szCs w:val="24"/>
                <w:lang w:eastAsia="ru-RU"/>
              </w:rPr>
            </w:pPr>
            <w:r w:rsidRPr="0072489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633516685" r:id="rId31"/>
              </w:object>
            </w:r>
            <w:r w:rsidRPr="00724891">
              <w:rPr>
                <w:rFonts w:ascii="Times New Roman" w:eastAsia="Times New Roman" w:hAnsi="Times New Roman" w:cs="Times New Roman"/>
                <w:sz w:val="24"/>
                <w:szCs w:val="24"/>
                <w:lang w:eastAsia="ru-RU"/>
              </w:rPr>
              <w:t>,</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где:</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Ra</w:t>
            </w:r>
            <w:r w:rsidRPr="00724891">
              <w:rPr>
                <w:rFonts w:ascii="Times New Roman" w:eastAsia="Times New Roman" w:hAnsi="Times New Roman" w:cs="Times New Roman"/>
                <w:sz w:val="24"/>
                <w:szCs w:val="24"/>
                <w:vertAlign w:val="subscript"/>
                <w:lang w:eastAsia="ru-RU"/>
              </w:rPr>
              <w:t>i</w:t>
            </w:r>
            <w:proofErr w:type="spellEnd"/>
            <w:r w:rsidRPr="00724891">
              <w:rPr>
                <w:rFonts w:ascii="Times New Roman" w:eastAsia="Times New Roman" w:hAnsi="Times New Roman" w:cs="Times New Roman"/>
                <w:sz w:val="24"/>
                <w:szCs w:val="24"/>
                <w:vertAlign w:val="subscript"/>
                <w:lang w:eastAsia="ru-RU"/>
              </w:rPr>
              <w:t xml:space="preserve"> </w:t>
            </w:r>
            <w:r w:rsidRPr="00724891">
              <w:rPr>
                <w:rFonts w:ascii="Times New Roman" w:eastAsia="Times New Roman" w:hAnsi="Times New Roman" w:cs="Times New Roman"/>
                <w:sz w:val="24"/>
                <w:szCs w:val="24"/>
                <w:lang w:eastAsia="ru-RU"/>
              </w:rPr>
              <w:t>- рейтинг, присуждаемый i-й заявке по указанному критерию;</w:t>
            </w:r>
          </w:p>
          <w:p w:rsidR="00B64503" w:rsidRPr="00724891" w:rsidRDefault="00B64503" w:rsidP="00B6450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min</w:t>
            </w:r>
            <w:proofErr w:type="spellEnd"/>
            <w:r w:rsidRPr="0072489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i</w:t>
            </w:r>
            <w:proofErr w:type="spellEnd"/>
            <w:r w:rsidRPr="00724891">
              <w:rPr>
                <w:rFonts w:ascii="Times New Roman" w:eastAsia="Times New Roman" w:hAnsi="Times New Roman" w:cs="Times New Roman"/>
                <w:sz w:val="24"/>
                <w:szCs w:val="24"/>
                <w:lang w:eastAsia="ru-RU"/>
              </w:rPr>
              <w:t xml:space="preserve"> -  предложение i-</w:t>
            </w:r>
            <w:proofErr w:type="spellStart"/>
            <w:r w:rsidRPr="00724891">
              <w:rPr>
                <w:rFonts w:ascii="Times New Roman" w:eastAsia="Times New Roman" w:hAnsi="Times New Roman" w:cs="Times New Roman"/>
                <w:sz w:val="24"/>
                <w:szCs w:val="24"/>
                <w:lang w:eastAsia="ru-RU"/>
              </w:rPr>
              <w:t>го</w:t>
            </w:r>
            <w:proofErr w:type="spellEnd"/>
            <w:r w:rsidRPr="00724891">
              <w:rPr>
                <w:rFonts w:ascii="Times New Roman" w:eastAsia="Times New Roman" w:hAnsi="Times New Roman" w:cs="Times New Roman"/>
                <w:sz w:val="24"/>
                <w:szCs w:val="24"/>
                <w:lang w:eastAsia="ru-RU"/>
              </w:rPr>
              <w:t xml:space="preserve"> участника </w:t>
            </w:r>
            <w:r w:rsidRPr="00724891">
              <w:rPr>
                <w:rFonts w:ascii="Times New Roman" w:eastAsia="Times New Roman" w:hAnsi="Times New Roman" w:cs="Courier New"/>
                <w:sz w:val="24"/>
                <w:szCs w:val="24"/>
                <w:lang w:eastAsia="ru-RU"/>
              </w:rPr>
              <w:t>запроса предложений</w:t>
            </w:r>
            <w:r w:rsidRPr="00724891">
              <w:rPr>
                <w:rFonts w:ascii="Times New Roman" w:eastAsia="Times New Roman" w:hAnsi="Times New Roman" w:cs="Courier New"/>
                <w:b/>
                <w:sz w:val="20"/>
                <w:szCs w:val="24"/>
                <w:lang w:eastAsia="ru-RU"/>
              </w:rPr>
              <w:t xml:space="preserve"> </w:t>
            </w:r>
            <w:r w:rsidRPr="00724891">
              <w:rPr>
                <w:rFonts w:ascii="Times New Roman" w:eastAsia="Times New Roman" w:hAnsi="Times New Roman" w:cs="Times New Roman"/>
                <w:sz w:val="24"/>
                <w:szCs w:val="24"/>
                <w:lang w:eastAsia="ru-RU"/>
              </w:rPr>
              <w:t>по цене договора.</w:t>
            </w:r>
          </w:p>
          <w:p w:rsidR="00B64503" w:rsidRPr="00724891"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650915" w:rsidRPr="001B7175" w:rsidRDefault="00650915" w:rsidP="00650915">
            <w:pPr>
              <w:pStyle w:val="a4"/>
              <w:numPr>
                <w:ilvl w:val="0"/>
                <w:numId w:val="49"/>
              </w:numPr>
              <w:tabs>
                <w:tab w:val="left" w:pos="720"/>
                <w:tab w:val="num" w:pos="1980"/>
              </w:tabs>
              <w:jc w:val="both"/>
              <w:rPr>
                <w:rFonts w:eastAsiaTheme="minorHAnsi"/>
              </w:rPr>
            </w:pPr>
            <w:r w:rsidRPr="001B7175">
              <w:rPr>
                <w:rFonts w:eastAsiaTheme="minorHAnsi"/>
              </w:rPr>
              <w:t xml:space="preserve">Рейтинг, присуждаемый заявке по критерию </w:t>
            </w:r>
            <w:r w:rsidRPr="001B7175">
              <w:rPr>
                <w:rFonts w:eastAsiaTheme="minorHAnsi"/>
                <w:b/>
              </w:rPr>
              <w:t>«</w:t>
            </w:r>
            <w:r w:rsidRPr="001B7175">
              <w:rPr>
                <w:rFonts w:eastAsiaTheme="minorHAnsi"/>
                <w:b/>
                <w:color w:val="000000"/>
              </w:rPr>
              <w:t>Сроки оплаты по договору</w:t>
            </w:r>
            <w:r w:rsidRPr="001B7175">
              <w:rPr>
                <w:rFonts w:eastAsiaTheme="minorHAnsi"/>
                <w:b/>
              </w:rPr>
              <w:t>»</w:t>
            </w:r>
            <w:r w:rsidRPr="001B7175">
              <w:rPr>
                <w:rFonts w:eastAsiaTheme="minorHAnsi"/>
              </w:rPr>
              <w:t>, определяется следующим образом:</w:t>
            </w:r>
          </w:p>
          <w:p w:rsidR="00650915" w:rsidRPr="001B7175" w:rsidRDefault="00650915" w:rsidP="00650915">
            <w:pPr>
              <w:pStyle w:val="a6"/>
              <w:tabs>
                <w:tab w:val="num" w:pos="426"/>
              </w:tabs>
              <w:jc w:val="both"/>
            </w:pPr>
            <w:r w:rsidRPr="001B7175">
              <w:t xml:space="preserve">Наличие в заявке участника закупки условий оплаты: </w:t>
            </w:r>
          </w:p>
          <w:p w:rsidR="00650915" w:rsidRPr="001B7175" w:rsidRDefault="00650915" w:rsidP="00650915">
            <w:pPr>
              <w:tabs>
                <w:tab w:val="num" w:pos="862"/>
              </w:tabs>
              <w:spacing w:after="0" w:line="240" w:lineRule="auto"/>
              <w:jc w:val="both"/>
              <w:rPr>
                <w:rFonts w:ascii="Times New Roman" w:eastAsia="Calibri" w:hAnsi="Times New Roman" w:cs="Times New Roman"/>
                <w:sz w:val="24"/>
                <w:szCs w:val="24"/>
              </w:rPr>
            </w:pPr>
            <w:r w:rsidRPr="001B7175">
              <w:rPr>
                <w:rFonts w:ascii="Times New Roman" w:hAnsi="Times New Roman" w:cs="Times New Roman"/>
                <w:sz w:val="24"/>
                <w:szCs w:val="24"/>
              </w:rPr>
              <w:t>«</w:t>
            </w:r>
            <w:r w:rsidR="00CF4E7B" w:rsidRPr="00CF4E7B">
              <w:rPr>
                <w:rFonts w:ascii="Times New Roman" w:eastAsia="Times New Roman" w:hAnsi="Times New Roman" w:cs="Times New Roman"/>
                <w:sz w:val="24"/>
                <w:szCs w:val="24"/>
              </w:rPr>
              <w:t xml:space="preserve">Сумма в размере 100 % от стоимости Услуг по соответствующей Заявке выплачивается в течение </w:t>
            </w:r>
            <w:r w:rsidR="00CF4E7B">
              <w:rPr>
                <w:rFonts w:ascii="Times New Roman" w:eastAsia="Times New Roman" w:hAnsi="Times New Roman" w:cs="Times New Roman"/>
                <w:sz w:val="24"/>
                <w:szCs w:val="24"/>
              </w:rPr>
              <w:t>6</w:t>
            </w:r>
            <w:r w:rsidR="00CF4E7B" w:rsidRPr="00CF4E7B">
              <w:rPr>
                <w:rFonts w:ascii="Times New Roman" w:eastAsia="Times New Roman" w:hAnsi="Times New Roman" w:cs="Times New Roman"/>
                <w:sz w:val="24"/>
                <w:szCs w:val="24"/>
              </w:rPr>
              <w:t>0 (</w:t>
            </w:r>
            <w:r w:rsidR="00CF4E7B">
              <w:rPr>
                <w:rFonts w:ascii="Times New Roman" w:eastAsia="Times New Roman" w:hAnsi="Times New Roman" w:cs="Times New Roman"/>
                <w:sz w:val="24"/>
                <w:szCs w:val="24"/>
              </w:rPr>
              <w:t>шестидесят</w:t>
            </w:r>
            <w:r w:rsidR="00CF4E7B" w:rsidRPr="00CF4E7B">
              <w:rPr>
                <w:rFonts w:ascii="Times New Roman" w:eastAsia="Times New Roman" w:hAnsi="Times New Roman" w:cs="Times New Roman"/>
                <w:sz w:val="24"/>
                <w:szCs w:val="24"/>
              </w:rPr>
              <w:t>и) календарных дней со дня подписания Акта по соответствующей Заявке, на основании оригинала счета, полученного в порядке, установленным в п.  2.1.5 договора</w:t>
            </w:r>
            <w:r w:rsidRPr="001B7175">
              <w:rPr>
                <w:rFonts w:ascii="Times New Roman" w:hAnsi="Times New Roman" w:cs="Times New Roman"/>
                <w:sz w:val="24"/>
                <w:szCs w:val="24"/>
              </w:rPr>
              <w:t xml:space="preserve">» – </w:t>
            </w:r>
            <w:r w:rsidRPr="001B7175">
              <w:rPr>
                <w:rFonts w:ascii="Times New Roman" w:hAnsi="Times New Roman" w:cs="Times New Roman"/>
                <w:b/>
                <w:sz w:val="24"/>
                <w:szCs w:val="24"/>
              </w:rPr>
              <w:t>100 баллов,</w:t>
            </w:r>
          </w:p>
          <w:p w:rsidR="00650915" w:rsidRPr="001B7175" w:rsidRDefault="00650915" w:rsidP="00650915">
            <w:pPr>
              <w:pStyle w:val="a6"/>
              <w:tabs>
                <w:tab w:val="num" w:pos="426"/>
              </w:tabs>
              <w:jc w:val="both"/>
              <w:rPr>
                <w:color w:val="000000"/>
              </w:rPr>
            </w:pPr>
            <w:r w:rsidRPr="001B7175">
              <w:t>Наличие в заявке участника закупки условий оплаты:</w:t>
            </w:r>
            <w:r w:rsidRPr="001B7175">
              <w:rPr>
                <w:color w:val="000000"/>
              </w:rPr>
              <w:t xml:space="preserve"> </w:t>
            </w:r>
          </w:p>
          <w:p w:rsidR="00650915" w:rsidRPr="001B7175" w:rsidRDefault="00650915" w:rsidP="00650915">
            <w:pPr>
              <w:pStyle w:val="a6"/>
              <w:tabs>
                <w:tab w:val="num" w:pos="426"/>
              </w:tabs>
              <w:jc w:val="both"/>
            </w:pPr>
            <w:r w:rsidRPr="001B7175">
              <w:rPr>
                <w:color w:val="000000"/>
              </w:rPr>
              <w:t>«</w:t>
            </w:r>
            <w:r w:rsidR="00CF4E7B" w:rsidRPr="00CF4E7B">
              <w:t>Сумма в размере 100 % от стоимости Услуг по соответствующей Заявке выплачивается в течение 30 (тридцати) календарных дней со дня подписания Акта по соответствующей Заявке, на основании оригинала счета, полученного в порядке, установленным в п.  2.1.5 договора</w:t>
            </w:r>
            <w:r w:rsidRPr="001B7175">
              <w:t xml:space="preserve">» - </w:t>
            </w:r>
            <w:r w:rsidRPr="001B7175">
              <w:rPr>
                <w:b/>
              </w:rPr>
              <w:t>0 баллов</w:t>
            </w:r>
            <w:r w:rsidRPr="001B7175">
              <w:t>.</w:t>
            </w:r>
          </w:p>
          <w:p w:rsidR="00650915" w:rsidRPr="002516B9" w:rsidRDefault="00650915" w:rsidP="00650915">
            <w:pPr>
              <w:spacing w:after="0" w:line="240" w:lineRule="auto"/>
              <w:jc w:val="both"/>
              <w:rPr>
                <w:rFonts w:ascii="Times New Roman" w:eastAsia="Times New Roman" w:hAnsi="Times New Roman" w:cs="Times New Roman"/>
                <w:sz w:val="24"/>
                <w:szCs w:val="24"/>
                <w:lang w:eastAsia="ru-RU"/>
              </w:rPr>
            </w:pPr>
            <w:r w:rsidRPr="001B7175">
              <w:rPr>
                <w:rFonts w:ascii="Times New Roman" w:hAnsi="Times New Roman" w:cs="Times New Roman"/>
                <w:sz w:val="24"/>
                <w:szCs w:val="24"/>
              </w:rPr>
              <w:t xml:space="preserve">      Для расчета итогового рейтинга по заявке на участие</w:t>
            </w:r>
            <w:r w:rsidRPr="00724891">
              <w:rPr>
                <w:rFonts w:ascii="Times New Roman" w:hAnsi="Times New Roman" w:cs="Times New Roman"/>
                <w:sz w:val="24"/>
                <w:szCs w:val="24"/>
              </w:rPr>
              <w:t xml:space="preserve"> в запросе предложений рейтинг, присуждаемый этой заявке по данному критерию, умножается на соответствующую указанному критерию значимость.</w:t>
            </w:r>
          </w:p>
          <w:p w:rsidR="00973526" w:rsidRPr="00C006CD" w:rsidRDefault="00973526" w:rsidP="0097352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tabs>
                <w:tab w:val="left" w:pos="0"/>
              </w:tabs>
              <w:spacing w:after="0" w:line="240" w:lineRule="auto"/>
              <w:contextualSpacing/>
              <w:rPr>
                <w:rFonts w:ascii="Times New Roman" w:eastAsia="Times New Roman" w:hAnsi="Times New Roman" w:cs="Times New Roman"/>
                <w:sz w:val="24"/>
                <w:szCs w:val="24"/>
                <w:lang w:eastAsia="ru-RU"/>
              </w:rPr>
            </w:pPr>
            <w:permStart w:id="492851929" w:edGrp="everyone" w:colFirst="0" w:colLast="0"/>
            <w:permEnd w:id="764699041"/>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973526">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052F9E" w:rsidRDefault="00052F9E" w:rsidP="00AB4E9A">
            <w:pPr>
              <w:numPr>
                <w:ilvl w:val="0"/>
                <w:numId w:val="50"/>
              </w:numPr>
              <w:spacing w:after="0" w:line="240" w:lineRule="auto"/>
              <w:contextualSpacing/>
              <w:rPr>
                <w:rFonts w:ascii="Times New Roman" w:eastAsia="Times New Roman" w:hAnsi="Times New Roman" w:cs="Times New Roman"/>
                <w:sz w:val="24"/>
                <w:szCs w:val="24"/>
                <w:lang w:eastAsia="ru-RU"/>
              </w:rPr>
            </w:pPr>
            <w:bookmarkStart w:id="27" w:name="_Ref368314453"/>
            <w:permStart w:id="242557657" w:edGrp="everyone" w:colFirst="0" w:colLast="0"/>
            <w:permEnd w:id="492851929"/>
          </w:p>
          <w:p w:rsidR="00C8213D" w:rsidRPr="00052F9E"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D6CBE" w:rsidRPr="00570851" w:rsidRDefault="00973526" w:rsidP="005D6CBE">
            <w:pPr>
              <w:jc w:val="both"/>
              <w:rPr>
                <w:rFonts w:ascii="Times New Roman" w:hAnsi="Times New Roman" w:cs="Times New Roman"/>
                <w:sz w:val="24"/>
                <w:szCs w:val="24"/>
              </w:rPr>
            </w:pPr>
            <w:r>
              <w:rPr>
                <w:rFonts w:ascii="Times New Roman" w:hAnsi="Times New Roman" w:cs="Times New Roman"/>
                <w:sz w:val="24"/>
                <w:szCs w:val="24"/>
              </w:rPr>
              <w:t>Не тре</w:t>
            </w:r>
            <w:r w:rsidR="005D6CBE" w:rsidRPr="00570851">
              <w:rPr>
                <w:rFonts w:ascii="Times New Roman" w:hAnsi="Times New Roman" w:cs="Times New Roman"/>
                <w:sz w:val="24"/>
                <w:szCs w:val="24"/>
              </w:rPr>
              <w:t>буется</w:t>
            </w:r>
          </w:p>
          <w:p w:rsidR="00C8213D" w:rsidRDefault="00C8213D" w:rsidP="005D6CBE"/>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rPr>
                <w:rFonts w:ascii="Times New Roman" w:eastAsia="Times New Roman" w:hAnsi="Times New Roman" w:cs="Times New Roman"/>
                <w:sz w:val="24"/>
                <w:szCs w:val="24"/>
                <w:lang w:eastAsia="ru-RU"/>
              </w:rPr>
            </w:pPr>
            <w:bookmarkStart w:id="28" w:name="_Ref377141801"/>
            <w:permStart w:id="172230108" w:edGrp="everyone" w:colFirst="0" w:colLast="0"/>
            <w:permEnd w:id="242557657"/>
          </w:p>
          <w:p w:rsidR="00C8213D" w:rsidRPr="00AB4E9A"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bookmarkStart w:id="29" w:name="п20"/>
            <w:bookmarkEnd w:id="29"/>
            <w:r>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30"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267AB3" w:rsidRPr="00570851" w:rsidRDefault="00973526" w:rsidP="00267AB3">
            <w:pPr>
              <w:jc w:val="both"/>
              <w:rPr>
                <w:rFonts w:ascii="Times New Roman" w:hAnsi="Times New Roman" w:cs="Times New Roman"/>
                <w:i/>
                <w:sz w:val="24"/>
                <w:szCs w:val="24"/>
              </w:rPr>
            </w:pPr>
            <w:permStart w:id="1998667576" w:edGrp="everyone"/>
            <w:r>
              <w:rPr>
                <w:rFonts w:ascii="Times New Roman" w:hAnsi="Times New Roman" w:cs="Times New Roman"/>
                <w:sz w:val="24"/>
                <w:szCs w:val="24"/>
              </w:rPr>
              <w:t xml:space="preserve">Не </w:t>
            </w:r>
            <w:r w:rsidRPr="00570851">
              <w:rPr>
                <w:rFonts w:ascii="Times New Roman" w:hAnsi="Times New Roman" w:cs="Times New Roman"/>
                <w:sz w:val="24"/>
                <w:szCs w:val="24"/>
              </w:rPr>
              <w:t>требуется</w:t>
            </w:r>
          </w:p>
          <w:permEnd w:id="1998667576"/>
          <w:p w:rsidR="00C8213D" w:rsidRDefault="00C8213D" w:rsidP="00267AB3"/>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331D6B" w:rsidP="00570851">
            <w:pPr>
              <w:numPr>
                <w:ilvl w:val="0"/>
                <w:numId w:val="5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ermStart w:id="2134705968" w:edGrp="everyone" w:colFirst="0" w:colLast="0"/>
            <w:permEnd w:id="172230108"/>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570851">
            <w:pPr>
              <w:numPr>
                <w:ilvl w:val="0"/>
                <w:numId w:val="50"/>
              </w:numPr>
              <w:spacing w:after="0" w:line="240" w:lineRule="auto"/>
              <w:rPr>
                <w:rFonts w:ascii="Times New Roman" w:eastAsia="Times New Roman" w:hAnsi="Times New Roman" w:cs="Times New Roman"/>
                <w:sz w:val="24"/>
                <w:szCs w:val="24"/>
                <w:lang w:eastAsia="ru-RU"/>
              </w:rPr>
            </w:pPr>
            <w:bookmarkStart w:id="31" w:name="_Ref378853535"/>
            <w:permStart w:id="1273454630" w:edGrp="everyone" w:colFirst="0" w:colLast="0"/>
            <w:permEnd w:id="2134705968"/>
          </w:p>
        </w:tc>
        <w:bookmarkEnd w:id="31"/>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hanging="1"/>
              <w:jc w:val="both"/>
              <w:rPr>
                <w:rFonts w:ascii="Times New Roman" w:eastAsia="Times New Roman" w:hAnsi="Times New Roman" w:cs="Times New Roman"/>
                <w:sz w:val="24"/>
                <w:szCs w:val="24"/>
                <w:lang w:eastAsia="ru-RU"/>
              </w:rPr>
            </w:pPr>
            <w:permStart w:id="1911828145" w:edGrp="everyone"/>
            <w:r w:rsidRPr="00507D3C">
              <w:rPr>
                <w:rFonts w:ascii="Times New Roman" w:eastAsia="Times New Roman" w:hAnsi="Times New Roman" w:cs="Times New Roman"/>
                <w:sz w:val="24"/>
                <w:szCs w:val="24"/>
                <w:lang w:eastAsia="ru-RU"/>
              </w:rPr>
              <w:t>Российский рубль</w:t>
            </w:r>
            <w:permEnd w:id="1911828145"/>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1859925681" w:edGrp="everyone" w:colFirst="0" w:colLast="0"/>
            <w:permEnd w:id="1273454630"/>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1632056298"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 xml:space="preserve">ставляется протокол </w:t>
            </w:r>
            <w:proofErr w:type="gramStart"/>
            <w:r w:rsidR="00C8213D">
              <w:rPr>
                <w:rFonts w:ascii="Times New Roman" w:eastAsia="Times New Roman" w:hAnsi="Times New Roman" w:cs="Times New Roman"/>
                <w:sz w:val="24"/>
                <w:szCs w:val="24"/>
                <w:lang w:eastAsia="ru-RU"/>
              </w:rPr>
              <w:t>переторжки.</w:t>
            </w:r>
            <w:r w:rsidRPr="00507D3C">
              <w:rPr>
                <w:rFonts w:ascii="Times New Roman" w:eastAsia="Times New Roman" w:hAnsi="Times New Roman" w:cs="Times New Roman"/>
                <w:b/>
                <w:bCs/>
                <w:i/>
                <w:iCs/>
                <w:color w:val="FF0000"/>
                <w:sz w:val="24"/>
                <w:szCs w:val="24"/>
                <w:lang w:eastAsia="ru-RU"/>
              </w:rPr>
              <w:t>.</w:t>
            </w:r>
            <w:permEnd w:id="1632056298"/>
            <w:proofErr w:type="gramEnd"/>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1212889136" w:edGrp="everyone" w:colFirst="0" w:colLast="0"/>
            <w:permEnd w:id="1859925681"/>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212889136"/>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proofErr w:type="spellStart"/>
      <w:r w:rsidRPr="00507D3C">
        <w:rPr>
          <w:rFonts w:ascii="Times New Roman" w:eastAsia="MS Mincho" w:hAnsi="Times New Roman" w:cs="Times New Roman"/>
          <w:b/>
          <w:bCs/>
          <w:i/>
          <w:iCs/>
          <w:color w:val="17365D"/>
          <w:sz w:val="26"/>
          <w:szCs w:val="24"/>
          <w:lang w:val="x-none" w:eastAsia="x-none"/>
        </w:rPr>
        <w:t>аявке</w:t>
      </w:r>
      <w:proofErr w:type="spellEnd"/>
      <w:r w:rsidRPr="00507D3C">
        <w:rPr>
          <w:rFonts w:ascii="Times New Roman" w:eastAsia="MS Mincho" w:hAnsi="Times New Roman" w:cs="Times New Roman"/>
          <w:b/>
          <w:bCs/>
          <w:i/>
          <w:iCs/>
          <w:color w:val="17365D"/>
          <w:sz w:val="26"/>
          <w:szCs w:val="24"/>
          <w:lang w:val="x-none" w:eastAsia="x-none"/>
        </w:rPr>
        <w:t xml:space="preserve"> на участие в закупке</w:t>
      </w:r>
      <w:bookmarkEnd w:id="34"/>
      <w:bookmarkEnd w:id="35"/>
      <w:bookmarkEnd w:id="36"/>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rPr>
                <w:rFonts w:ascii="Times New Roman" w:eastAsia="Times New Roman" w:hAnsi="Times New Roman" w:cs="Times New Roman"/>
                <w:sz w:val="24"/>
                <w:szCs w:val="24"/>
                <w:lang w:eastAsia="ru-RU"/>
              </w:rPr>
            </w:pPr>
            <w:permStart w:id="1730034350" w:edGrp="everyone" w:colFirst="0" w:colLast="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07D3C">
              <w:rPr>
                <w:rFonts w:ascii="Times New Roman" w:eastAsia="Times New Roman" w:hAnsi="Times New Roman" w:cs="Times New Roman"/>
                <w:sz w:val="24"/>
                <w:szCs w:val="24"/>
                <w:lang w:eastAsia="ru-RU"/>
              </w:rPr>
              <w:t xml:space="preserve">ЭТП.  </w:t>
            </w:r>
            <w:proofErr w:type="gramEnd"/>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322319723" w:edGrp="everyone" w:colFirst="0" w:colLast="0"/>
            <w:permEnd w:id="1730034350"/>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w:t>
            </w:r>
            <w:proofErr w:type="gramStart"/>
            <w:r w:rsidRPr="00507D3C">
              <w:rPr>
                <w:rFonts w:ascii="Times New Roman" w:eastAsia="Times New Roman" w:hAnsi="Times New Roman" w:cs="Times New Roman"/>
                <w:sz w:val="24"/>
                <w:szCs w:val="24"/>
                <w:lang w:eastAsia="ru-RU"/>
              </w:rPr>
              <w:t>срок  внесения</w:t>
            </w:r>
            <w:proofErr w:type="gramEnd"/>
            <w:r w:rsidRPr="00507D3C">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bookmarkStart w:id="37" w:name="_Ref368314814"/>
            <w:permStart w:id="741090166" w:edGrp="everyone" w:colFirst="0" w:colLast="0"/>
            <w:permEnd w:id="322319723"/>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8" w:name="форма26"/>
            <w:bookmarkEnd w:id="37"/>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8"/>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507D3C">
              <w:rPr>
                <w:rFonts w:ascii="Times New Roman" w:eastAsia="Times New Roman" w:hAnsi="Times New Roman" w:cs="Times New Roman"/>
                <w:sz w:val="24"/>
                <w:szCs w:val="24"/>
                <w:lang w:eastAsia="ru-RU"/>
              </w:rPr>
              <w:t xml:space="preserve">3) </w:t>
            </w:r>
            <w:bookmarkEnd w:id="48"/>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507D3C">
              <w:rPr>
                <w:rFonts w:ascii="Times New Roman" w:eastAsia="Times New Roman" w:hAnsi="Times New Roman" w:cs="Times New Roman"/>
                <w:b/>
                <w:sz w:val="24"/>
                <w:szCs w:val="24"/>
                <w:lang w:eastAsia="ru-RU"/>
              </w:rPr>
              <w:t>п.п</w:t>
            </w:r>
            <w:proofErr w:type="spellEnd"/>
            <w:r w:rsidRPr="00507D3C">
              <w:rPr>
                <w:rFonts w:ascii="Times New Roman" w:eastAsia="Times New Roman" w:hAnsi="Times New Roman" w:cs="Times New Roman"/>
                <w:b/>
                <w:sz w:val="24"/>
                <w:szCs w:val="24"/>
                <w:lang w:eastAsia="ru-RU"/>
              </w:rPr>
              <w:t xml:space="preserve">.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567697">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9"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50"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3</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507D3C">
              <w:rPr>
                <w:rFonts w:ascii="Times New Roman" w:eastAsia="Times New Roman" w:hAnsi="Times New Roman" w:cs="Times New Roman"/>
                <w:sz w:val="24"/>
                <w:szCs w:val="24"/>
                <w:lang w:eastAsia="ru-RU"/>
              </w:rPr>
              <w:t>В</w:t>
            </w:r>
            <w:proofErr w:type="gramEnd"/>
            <w:r w:rsidRPr="00507D3C">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507D3C">
              <w:rPr>
                <w:rFonts w:ascii="Times New Roman" w:eastAsia="Times New Roman" w:hAnsi="Times New Roman" w:cs="Times New Roman"/>
                <w:sz w:val="24"/>
                <w:szCs w:val="24"/>
                <w:lang w:eastAsia="ru-RU"/>
              </w:rPr>
              <w:t>Участника  и</w:t>
            </w:r>
            <w:proofErr w:type="gramEnd"/>
            <w:r w:rsidRPr="00507D3C">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507D3C">
              <w:rPr>
                <w:rFonts w:ascii="Times New Roman" w:eastAsia="Times New Roman" w:hAnsi="Times New Roman" w:cs="Times New Roman"/>
                <w:iCs/>
                <w:sz w:val="24"/>
                <w:szCs w:val="24"/>
                <w:lang w:eastAsia="ru-RU"/>
              </w:rPr>
              <w:t>субисполнителей</w:t>
            </w:r>
            <w:proofErr w:type="spellEnd"/>
            <w:r w:rsidRPr="00507D3C">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3</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8</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5" w:name="форма27"/>
            <w:bookmarkEnd w:id="54"/>
            <w:r w:rsidRPr="00507D3C">
              <w:rPr>
                <w:rFonts w:ascii="Times New Roman" w:eastAsia="Times New Roman" w:hAnsi="Times New Roman" w:cs="Times New Roman"/>
                <w:sz w:val="24"/>
                <w:szCs w:val="24"/>
                <w:lang w:eastAsia="ru-RU"/>
              </w:rPr>
              <w:t>Перечень документов, предост</w:t>
            </w:r>
            <w:permEnd w:id="741090166"/>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07D3C">
              <w:rPr>
                <w:rFonts w:ascii="Times New Roman" w:eastAsia="Times New Roman" w:hAnsi="Times New Roman" w:cs="Times New Roman"/>
                <w:sz w:val="24"/>
                <w:szCs w:val="24"/>
                <w:lang w:eastAsia="ru-RU"/>
              </w:rPr>
              <w:t>;</w:t>
            </w:r>
            <w:bookmarkEnd w:id="58"/>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07D3C">
              <w:rPr>
                <w:rFonts w:ascii="Times New Roman" w:eastAsia="Times New Roman" w:hAnsi="Times New Roman" w:cs="Times New Roman"/>
                <w:sz w:val="24"/>
                <w:szCs w:val="24"/>
                <w:lang w:eastAsia="ru-RU"/>
              </w:rPr>
              <w:t>;</w:t>
            </w:r>
            <w:bookmarkEnd w:id="60"/>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07D3C">
              <w:rPr>
                <w:rFonts w:ascii="Times New Roman" w:eastAsia="Times New Roman" w:hAnsi="Times New Roman" w:cs="Times New Roman"/>
                <w:color w:val="000000"/>
                <w:sz w:val="24"/>
                <w:szCs w:val="24"/>
                <w:lang w:eastAsia="ru-RU"/>
              </w:rPr>
              <w:t>непредоставленными</w:t>
            </w:r>
            <w:proofErr w:type="spellEnd"/>
            <w:r w:rsidRPr="00507D3C">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bookmarkStart w:id="61" w:name="_Ref368316022"/>
            <w:permStart w:id="448224739" w:edGrp="everyone" w:colFirst="0" w:colLast="0"/>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bookmarkEnd w:id="61"/>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039148369" w:edGrp="everyone" w:colFirst="0" w:colLast="0"/>
            <w:permEnd w:id="448224739"/>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11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7D3C">
              <w:rPr>
                <w:rFonts w:ascii="Times New Roman" w:eastAsia="Times New Roman" w:hAnsi="Times New Roman" w:cs="Times New Roman"/>
                <w:sz w:val="24"/>
                <w:szCs w:val="24"/>
                <w:lang w:eastAsia="ru-RU"/>
              </w:rPr>
              <w:t>апостиль</w:t>
            </w:r>
            <w:proofErr w:type="spellEnd"/>
            <w:r w:rsidRPr="00507D3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507D3C" w:rsidRDefault="00507D3C" w:rsidP="00507D3C">
            <w:pPr>
              <w:spacing w:after="0" w:line="240" w:lineRule="auto"/>
              <w:ind w:firstLine="382"/>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w:t>
            </w:r>
            <w:r w:rsidRPr="00507D3C">
              <w:rPr>
                <w:rFonts w:ascii="Times New Roman" w:eastAsia="Times New Roman" w:hAnsi="Times New Roman" w:cs="Times New Roman"/>
                <w:sz w:val="26"/>
                <w:szCs w:val="26"/>
                <w:lang w:eastAsia="ru-RU"/>
              </w:rPr>
              <w:t>Заявка и документы, входящие в состав Заявки, предоставляются в форматах, *</w:t>
            </w:r>
            <w:proofErr w:type="spellStart"/>
            <w:r w:rsidRPr="00507D3C">
              <w:rPr>
                <w:rFonts w:ascii="Times New Roman" w:eastAsia="Times New Roman" w:hAnsi="Times New Roman" w:cs="Times New Roman"/>
                <w:sz w:val="26"/>
                <w:szCs w:val="26"/>
                <w:lang w:eastAsia="ru-RU"/>
              </w:rPr>
              <w:t>doc</w:t>
            </w:r>
            <w:proofErr w:type="spellEnd"/>
            <w:r w:rsidRPr="00507D3C">
              <w:rPr>
                <w:rFonts w:ascii="Times New Roman" w:eastAsia="Times New Roman" w:hAnsi="Times New Roman" w:cs="Times New Roman"/>
                <w:sz w:val="26"/>
                <w:szCs w:val="26"/>
                <w:lang w:eastAsia="ru-RU"/>
              </w:rPr>
              <w:t>., *</w:t>
            </w:r>
            <w:proofErr w:type="spellStart"/>
            <w:proofErr w:type="gramStart"/>
            <w:r w:rsidRPr="00507D3C">
              <w:rPr>
                <w:rFonts w:ascii="Times New Roman" w:eastAsia="Times New Roman" w:hAnsi="Times New Roman" w:cs="Times New Roman"/>
                <w:sz w:val="26"/>
                <w:szCs w:val="26"/>
                <w:lang w:eastAsia="ru-RU"/>
              </w:rPr>
              <w:t>docx</w:t>
            </w:r>
            <w:proofErr w:type="spellEnd"/>
            <w:r w:rsidRPr="00507D3C">
              <w:rPr>
                <w:rFonts w:ascii="Times New Roman" w:eastAsia="Times New Roman" w:hAnsi="Times New Roman" w:cs="Times New Roman"/>
                <w:sz w:val="26"/>
                <w:szCs w:val="26"/>
                <w:lang w:eastAsia="ru-RU"/>
              </w:rPr>
              <w:t>.,</w:t>
            </w:r>
            <w:proofErr w:type="gramEnd"/>
            <w:r w:rsidRPr="00507D3C">
              <w:rPr>
                <w:rFonts w:ascii="Times New Roman" w:eastAsia="Times New Roman" w:hAnsi="Times New Roman" w:cs="Times New Roman"/>
                <w:sz w:val="26"/>
                <w:szCs w:val="26"/>
                <w:lang w:eastAsia="ru-RU"/>
              </w:rPr>
              <w:t xml:space="preserve"> *</w:t>
            </w:r>
            <w:proofErr w:type="spellStart"/>
            <w:r w:rsidRPr="00507D3C">
              <w:rPr>
                <w:rFonts w:ascii="Times New Roman" w:eastAsia="Times New Roman" w:hAnsi="Times New Roman" w:cs="Times New Roman"/>
                <w:sz w:val="26"/>
                <w:szCs w:val="26"/>
                <w:lang w:eastAsia="ru-RU"/>
              </w:rPr>
              <w:t>xls</w:t>
            </w:r>
            <w:proofErr w:type="spellEnd"/>
            <w:r w:rsidRPr="00507D3C">
              <w:rPr>
                <w:rFonts w:ascii="Times New Roman" w:eastAsia="Times New Roman" w:hAnsi="Times New Roman" w:cs="Times New Roman"/>
                <w:sz w:val="26"/>
                <w:szCs w:val="26"/>
                <w:lang w:eastAsia="ru-RU"/>
              </w:rPr>
              <w:t>., *</w:t>
            </w:r>
            <w:proofErr w:type="spellStart"/>
            <w:r w:rsidRPr="00507D3C">
              <w:rPr>
                <w:rFonts w:ascii="Times New Roman" w:eastAsia="Times New Roman" w:hAnsi="Times New Roman" w:cs="Times New Roman"/>
                <w:sz w:val="26"/>
                <w:szCs w:val="26"/>
                <w:lang w:eastAsia="ru-RU"/>
              </w:rPr>
              <w:t>xlsx</w:t>
            </w:r>
            <w:proofErr w:type="spellEnd"/>
            <w:r w:rsidRPr="00507D3C">
              <w:rPr>
                <w:rFonts w:ascii="Times New Roman" w:eastAsia="Times New Roman" w:hAnsi="Times New Roman" w:cs="Times New Roman"/>
                <w:sz w:val="26"/>
                <w:szCs w:val="26"/>
                <w:lang w:eastAsia="ru-RU"/>
              </w:rPr>
              <w:t>., *</w:t>
            </w:r>
            <w:proofErr w:type="spellStart"/>
            <w:r w:rsidRPr="00507D3C">
              <w:rPr>
                <w:rFonts w:ascii="Times New Roman" w:eastAsia="Times New Roman" w:hAnsi="Times New Roman" w:cs="Times New Roman"/>
                <w:sz w:val="26"/>
                <w:szCs w:val="26"/>
                <w:lang w:eastAsia="ru-RU"/>
              </w:rPr>
              <w:t>ppt</w:t>
            </w:r>
            <w:proofErr w:type="spellEnd"/>
            <w:r w:rsidRPr="00507D3C">
              <w:rPr>
                <w:rFonts w:ascii="Times New Roman" w:eastAsia="Times New Roman" w:hAnsi="Times New Roman" w:cs="Times New Roman"/>
                <w:sz w:val="26"/>
                <w:szCs w:val="26"/>
                <w:lang w:eastAsia="ru-RU"/>
              </w:rPr>
              <w:t>., и т.д. в отсканированном виде в формате *</w:t>
            </w:r>
            <w:proofErr w:type="spellStart"/>
            <w:r w:rsidRPr="00507D3C">
              <w:rPr>
                <w:rFonts w:ascii="Times New Roman" w:eastAsia="Times New Roman" w:hAnsi="Times New Roman" w:cs="Times New Roman"/>
                <w:sz w:val="26"/>
                <w:szCs w:val="26"/>
                <w:lang w:eastAsia="ru-RU"/>
              </w:rPr>
              <w:t>pdf</w:t>
            </w:r>
            <w:proofErr w:type="spellEnd"/>
            <w:r w:rsidRPr="00507D3C">
              <w:rPr>
                <w:rFonts w:ascii="Times New Roman" w:eastAsia="Times New Roman" w:hAnsi="Times New Roman" w:cs="Times New Roman"/>
                <w:sz w:val="26"/>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163620647" w:edGrp="everyone" w:colFirst="0" w:colLast="0"/>
            <w:permEnd w:id="1039148369"/>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proofErr w:type="gramStart"/>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w:t>
            </w:r>
            <w:proofErr w:type="gramEnd"/>
            <w:r w:rsidRPr="00507D3C">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2" w:name="_2.4._Критерии_и"/>
      <w:bookmarkEnd w:id="62"/>
      <w:permEnd w:id="1163620647"/>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jc w:val="center"/>
              <w:rPr>
                <w:rFonts w:ascii="Times New Roman" w:eastAsia="Times New Roman" w:hAnsi="Times New Roman" w:cs="Times New Roman"/>
                <w:sz w:val="24"/>
                <w:szCs w:val="24"/>
                <w:lang w:eastAsia="ru-RU"/>
              </w:rPr>
            </w:pPr>
            <w:permStart w:id="1516584939" w:edGrp="everyone" w:colFirst="0" w:colLast="0"/>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31D6B">
              <w:rPr>
                <w:rFonts w:ascii="Times New Roman" w:eastAsia="Times New Roman" w:hAnsi="Times New Roman" w:cs="Times New Roman"/>
                <w:sz w:val="24"/>
                <w:szCs w:val="24"/>
                <w:lang w:eastAsia="ru-RU"/>
              </w:rPr>
              <w:t>2</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429948096"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70553" w:rsidRPr="00E4111D" w:rsidRDefault="00E4111D" w:rsidP="00507D3C">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w:t>
            </w:r>
            <w:r w:rsidRPr="00570851">
              <w:rPr>
                <w:rFonts w:ascii="Times New Roman" w:hAnsi="Times New Roman" w:cs="Times New Roman"/>
                <w:sz w:val="24"/>
                <w:szCs w:val="24"/>
              </w:rPr>
              <w:t xml:space="preserve">окумент от производителя, официального дистрибьютора с приложением копии </w:t>
            </w:r>
            <w:proofErr w:type="spellStart"/>
            <w:r w:rsidRPr="00570851">
              <w:rPr>
                <w:rFonts w:ascii="Times New Roman" w:hAnsi="Times New Roman" w:cs="Times New Roman"/>
                <w:sz w:val="24"/>
                <w:szCs w:val="24"/>
              </w:rPr>
              <w:t>авторизационного</w:t>
            </w:r>
            <w:proofErr w:type="spellEnd"/>
            <w:r w:rsidRPr="00570851">
              <w:rPr>
                <w:rFonts w:ascii="Times New Roman" w:hAnsi="Times New Roman" w:cs="Times New Roman"/>
                <w:sz w:val="24"/>
                <w:szCs w:val="24"/>
              </w:rPr>
              <w:t xml:space="preserve"> письма, подтверждающего наличие авторизации у Подрядчика на обеспечение Работ Оборудованием, заверенного печатью и/или подписью, или факсимиле</w:t>
            </w:r>
            <w:r w:rsidR="00DB721A">
              <w:rPr>
                <w:rFonts w:ascii="Times New Roman" w:hAnsi="Times New Roman" w:cs="Times New Roman"/>
                <w:sz w:val="24"/>
                <w:szCs w:val="24"/>
              </w:rPr>
              <w:t>.</w:t>
            </w:r>
          </w:p>
          <w:permEnd w:id="429948096"/>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2104236129" w:edGrp="everyone" w:colFirst="0" w:colLast="0"/>
            <w:permEnd w:id="1516584939"/>
            <w:r>
              <w:rPr>
                <w:rFonts w:ascii="Times New Roman" w:eastAsia="Times New Roman" w:hAnsi="Times New Roman" w:cs="Times New Roman"/>
                <w:sz w:val="24"/>
                <w:szCs w:val="24"/>
                <w:lang w:eastAsia="ru-RU"/>
              </w:rPr>
              <w:t>33</w:t>
            </w:r>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i/>
                <w:sz w:val="24"/>
                <w:szCs w:val="24"/>
                <w:lang w:eastAsia="ru-RU"/>
              </w:rPr>
            </w:pPr>
            <w:r w:rsidRPr="00507D3C">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507D3C">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849700554" w:edGrp="everyone" w:colFirst="0" w:colLast="0"/>
            <w:permEnd w:id="2104236129"/>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EA77A1" w:rsidP="00EA77A1">
            <w:pPr>
              <w:suppressAutoHyphens/>
              <w:spacing w:after="0" w:line="240" w:lineRule="auto"/>
              <w:jc w:val="both"/>
              <w:rPr>
                <w:rFonts w:ascii="Times New Roman" w:eastAsia="Times New Roman" w:hAnsi="Times New Roman" w:cs="Times New Roman"/>
                <w:sz w:val="24"/>
                <w:szCs w:val="24"/>
                <w:lang w:eastAsia="ru-RU"/>
              </w:rPr>
            </w:pPr>
            <w:r w:rsidRPr="00EA77A1">
              <w:rPr>
                <w:rFonts w:ascii="Times New Roman" w:eastAsia="Calibri" w:hAnsi="Times New Roman" w:cs="Times New Roman"/>
                <w:sz w:val="24"/>
                <w:szCs w:val="24"/>
                <w:lang w:eastAsia="ru-RU"/>
              </w:rPr>
              <w:t>Сумма в размере 100 % от стоимости Услуг по соответствующей Заявке выплачивается в течение 30 (тридцати) календарных дней со дня подписания Акта по соответствующей Заявке, на основании оригинала счета, полученного в порядке, установленным в п.  2.1.5 договора</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536695686" w:edGrp="everyone" w:colFirst="0" w:colLast="0"/>
            <w:permEnd w:id="849700554"/>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747446975" w:edGrp="everyone" w:colFirst="0" w:colLast="0"/>
            <w:permEnd w:id="1536695686"/>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установлен </w:t>
            </w:r>
            <w:hyperlink r:id="rId34"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973949284" w:edGrp="everyone" w:colFirst="0" w:colLast="0"/>
            <w:permEnd w:id="747446975"/>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973949284"/>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6"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507D3C">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507D3C">
        <w:rPr>
          <w:rFonts w:ascii="Cambria" w:eastAsia="MS Mincho" w:hAnsi="Cambria" w:cs="Times New Roman"/>
          <w:b/>
          <w:bCs/>
          <w:color w:val="365F91"/>
          <w:kern w:val="32"/>
          <w:sz w:val="28"/>
          <w:szCs w:val="28"/>
          <w:lang w:val="x-none" w:eastAsia="x-none"/>
        </w:rPr>
        <w:t xml:space="preserve"> </w:t>
      </w:r>
      <w:bookmarkEnd w:id="70"/>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3"/>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«___» __________ 20___ </w:t>
      </w:r>
      <w:proofErr w:type="gramStart"/>
      <w:r w:rsidRPr="00507D3C">
        <w:rPr>
          <w:rFonts w:ascii="Times New Roman" w:eastAsia="Times New Roman" w:hAnsi="Times New Roman" w:cs="Times New Roman"/>
          <w:lang w:eastAsia="ru-RU"/>
        </w:rPr>
        <w:t>года  №</w:t>
      </w:r>
      <w:proofErr w:type="gramEnd"/>
      <w:r w:rsidRPr="00507D3C">
        <w:rPr>
          <w:rFonts w:ascii="Times New Roman" w:eastAsia="Times New Roman" w:hAnsi="Times New Roman" w:cs="Times New Roman"/>
          <w:lang w:eastAsia="ru-RU"/>
        </w:rPr>
        <w:t>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507D3C">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____________________________________________________________________________</w:t>
      </w:r>
      <w:proofErr w:type="gramStart"/>
      <w:r w:rsidRPr="00507D3C">
        <w:rPr>
          <w:rFonts w:ascii="Times New Roman" w:eastAsia="Times New Roman" w:hAnsi="Times New Roman" w:cs="Times New Roman"/>
          <w:sz w:val="24"/>
          <w:szCs w:val="24"/>
          <w:lang w:eastAsia="ru-RU"/>
        </w:rPr>
        <w:t xml:space="preserve">_,   </w:t>
      </w:r>
      <w:proofErr w:type="gramEnd"/>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sz w:val="24"/>
          <w:szCs w:val="24"/>
          <w:lang w:eastAsia="ru-RU"/>
        </w:rPr>
        <w:t>12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507D3C">
        <w:rPr>
          <w:rFonts w:ascii="Times New Roman" w:eastAsia="Times New Roman" w:hAnsi="Times New Roman" w:cs="Times New Roman"/>
          <w:sz w:val="24"/>
          <w:szCs w:val="24"/>
          <w:lang w:eastAsia="ru-RU"/>
        </w:rPr>
        <w:t>_(</w:t>
      </w:r>
      <w:proofErr w:type="gramEnd"/>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427837858"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7D3C">
        <w:rPr>
          <w:rFonts w:ascii="Times New Roman" w:eastAsia="Times New Roman" w:hAnsi="Times New Roman" w:cs="Times New Roman"/>
          <w:i/>
          <w:sz w:val="24"/>
          <w:szCs w:val="24"/>
          <w:lang w:eastAsia="ru-RU"/>
        </w:rPr>
        <w:t>абз</w:t>
      </w:r>
      <w:proofErr w:type="spellEnd"/>
      <w:r w:rsidRPr="00507D3C">
        <w:rPr>
          <w:rFonts w:ascii="Times New Roman" w:eastAsia="Times New Roman" w:hAnsi="Times New Roman" w:cs="Times New Roman"/>
          <w:i/>
          <w:sz w:val="24"/>
          <w:szCs w:val="24"/>
          <w:lang w:eastAsia="ru-RU"/>
        </w:rPr>
        <w:t xml:space="preserve">. 1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б)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567697">
        <w:rPr>
          <w:rFonts w:ascii="Times New Roman" w:eastAsia="Times New Roman" w:hAnsi="Times New Roman" w:cs="Times New Roman"/>
          <w:i/>
          <w:sz w:val="24"/>
          <w:szCs w:val="24"/>
          <w:lang w:eastAsia="ru-RU"/>
        </w:rPr>
        <w:t>11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427837858"/>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687959972"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687959972"/>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567697">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567697">
              <w:rPr>
                <w:rFonts w:ascii="Times New Roman" w:eastAsia="Times New Roman" w:hAnsi="Times New Roman" w:cs="Times New Roman"/>
                <w:lang w:eastAsia="ru-RU"/>
              </w:rPr>
              <w:t>11</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567697">
              <w:rPr>
                <w:rFonts w:ascii="Times New Roman" w:eastAsia="Times New Roman" w:hAnsi="Times New Roman" w:cs="Times New Roman"/>
                <w:lang w:eastAsia="ru-RU"/>
              </w:rPr>
              <w:t>13</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1428116954"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permEnd w:id="1428116954"/>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8"/>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07D3C">
        <w:rPr>
          <w:rFonts w:ascii="Times New Roman" w:eastAsia="Times New Roman" w:hAnsi="Times New Roman" w:cs="Times New Roman"/>
          <w:sz w:val="24"/>
          <w:szCs w:val="24"/>
          <w:lang w:eastAsia="ru-RU"/>
        </w:rPr>
        <w:t xml:space="preserve">АНКЕТА УЧАСТНИКА </w:t>
      </w:r>
      <w:bookmarkEnd w:id="91"/>
      <w:bookmarkEnd w:id="92"/>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Балансовая стоимость </w:t>
            </w:r>
            <w:proofErr w:type="gramStart"/>
            <w:r w:rsidRPr="00507D3C">
              <w:rPr>
                <w:rFonts w:ascii="Times New Roman" w:eastAsia="Times New Roman" w:hAnsi="Times New Roman" w:cs="Times New Roman"/>
                <w:sz w:val="24"/>
                <w:szCs w:val="24"/>
                <w:lang w:eastAsia="ru-RU"/>
              </w:rPr>
              <w:t>активов  (</w:t>
            </w:r>
            <w:proofErr w:type="gramEnd"/>
            <w:r w:rsidRPr="00507D3C">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3"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740133280" w:edGrp="everyone"/>
      <w:r w:rsidRPr="00507D3C">
        <w:rPr>
          <w:rFonts w:ascii="Times New Roman" w:eastAsia="Times New Roman" w:hAnsi="Times New Roman" w:cs="Times New Roman"/>
          <w:color w:val="808080"/>
          <w:sz w:val="24"/>
          <w:szCs w:val="24"/>
          <w:lang w:eastAsia="ru-RU"/>
        </w:rPr>
        <w:t>ИНСТРУКЦИИ ПО ЗАПОЛНЕНИЮ</w:t>
      </w:r>
      <w:bookmarkEnd w:id="93"/>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1740133280"/>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973526" w:rsidRDefault="00973526" w:rsidP="00507D3C">
      <w:pPr>
        <w:spacing w:after="0" w:line="240" w:lineRule="auto"/>
        <w:rPr>
          <w:rFonts w:ascii="Times New Roman" w:eastAsia="Times New Roman" w:hAnsi="Times New Roman" w:cs="Times New Roman"/>
          <w:sz w:val="24"/>
          <w:szCs w:val="24"/>
          <w:lang w:eastAsia="ru-RU"/>
        </w:rPr>
        <w:sectPr w:rsidR="00973526" w:rsidSect="00507D3C">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permStart w:id="470712075" w:edGrp="everyone"/>
      <w:r w:rsidRPr="00507D3C">
        <w:rPr>
          <w:rFonts w:ascii="Times New Roman" w:eastAsia="Times New Roman" w:hAnsi="Times New Roman" w:cs="Times New Roman"/>
          <w:sz w:val="24"/>
          <w:szCs w:val="24"/>
          <w:lang w:eastAsia="ru-RU"/>
        </w:rPr>
        <w:t>ТЕХНИКО-КОММЕРЧЕСКОЕ ПРЕДЛОЖЕНИЕ</w:t>
      </w:r>
      <w:bookmarkEnd w:id="97"/>
      <w:bookmarkEnd w:id="98"/>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Суть технико-коммерческого предложения:</w:t>
      </w:r>
    </w:p>
    <w:p w:rsidR="00507D3C" w:rsidRDefault="00507D3C" w:rsidP="00507D3C">
      <w:pPr>
        <w:spacing w:after="0" w:line="240" w:lineRule="auto"/>
        <w:jc w:val="center"/>
        <w:rPr>
          <w:rFonts w:ascii="Times New Roman" w:eastAsia="Times New Roman" w:hAnsi="Times New Roman" w:cs="Times New Roman"/>
          <w:b/>
          <w:sz w:val="24"/>
          <w:szCs w:val="24"/>
          <w:lang w:eastAsia="ru-RU"/>
        </w:rPr>
      </w:pPr>
      <w:permStart w:id="681474664" w:edGrp="everyone"/>
      <w:permEnd w:id="470712075"/>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6379"/>
        <w:gridCol w:w="4933"/>
      </w:tblGrid>
      <w:tr w:rsidR="00C81EB5" w:rsidRPr="00864277" w:rsidTr="003F6353">
        <w:trPr>
          <w:trHeight w:val="568"/>
        </w:trPr>
        <w:tc>
          <w:tcPr>
            <w:tcW w:w="4531" w:type="dxa"/>
            <w:shd w:val="clear" w:color="auto" w:fill="auto"/>
          </w:tcPr>
          <w:p w:rsidR="00C81EB5" w:rsidRPr="00864277" w:rsidRDefault="00C81EB5" w:rsidP="00C81EB5">
            <w:pPr>
              <w:rPr>
                <w:rFonts w:ascii="Times New Roman" w:eastAsia="Times New Roman" w:hAnsi="Times New Roman" w:cs="Times New Roman"/>
                <w:b/>
                <w:color w:val="000000"/>
                <w:sz w:val="24"/>
                <w:szCs w:val="24"/>
              </w:rPr>
            </w:pPr>
            <w:r w:rsidRPr="00864277">
              <w:rPr>
                <w:rFonts w:ascii="Times New Roman" w:eastAsia="Times New Roman" w:hAnsi="Times New Roman" w:cs="Times New Roman"/>
                <w:b/>
                <w:color w:val="000000"/>
                <w:sz w:val="24"/>
                <w:szCs w:val="24"/>
              </w:rPr>
              <w:t xml:space="preserve">Критерии оценки заявки </w:t>
            </w:r>
            <w:r>
              <w:rPr>
                <w:rFonts w:ascii="Times New Roman" w:eastAsia="Times New Roman" w:hAnsi="Times New Roman" w:cs="Times New Roman"/>
                <w:b/>
                <w:color w:val="000000"/>
                <w:sz w:val="24"/>
                <w:szCs w:val="24"/>
              </w:rPr>
              <w:t>Участника</w:t>
            </w:r>
          </w:p>
        </w:tc>
        <w:tc>
          <w:tcPr>
            <w:tcW w:w="6379" w:type="dxa"/>
            <w:shd w:val="clear" w:color="auto" w:fill="auto"/>
          </w:tcPr>
          <w:p w:rsidR="00C81EB5" w:rsidRPr="00864277" w:rsidRDefault="00C81EB5" w:rsidP="00242A0E">
            <w:pPr>
              <w:jc w:val="cente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Ед. измерения</w:t>
            </w:r>
          </w:p>
        </w:tc>
        <w:tc>
          <w:tcPr>
            <w:tcW w:w="4933" w:type="dxa"/>
          </w:tcPr>
          <w:p w:rsidR="00C81EB5" w:rsidRPr="00864277" w:rsidRDefault="00C81EB5" w:rsidP="00242A0E">
            <w:pPr>
              <w:spacing w:after="0"/>
              <w:jc w:val="cente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 xml:space="preserve">Предложение </w:t>
            </w:r>
            <w:r w:rsidRPr="00C81EB5">
              <w:rPr>
                <w:rFonts w:ascii="Times New Roman" w:eastAsia="Times New Roman" w:hAnsi="Times New Roman" w:cs="Times New Roman"/>
                <w:color w:val="000000"/>
                <w:sz w:val="24"/>
                <w:szCs w:val="24"/>
              </w:rPr>
              <w:t>Участника</w:t>
            </w:r>
          </w:p>
        </w:tc>
      </w:tr>
      <w:tr w:rsidR="00C81EB5" w:rsidRPr="00864277" w:rsidTr="003F6353">
        <w:tc>
          <w:tcPr>
            <w:tcW w:w="4531" w:type="dxa"/>
            <w:shd w:val="clear" w:color="auto" w:fill="auto"/>
          </w:tcPr>
          <w:p w:rsidR="00C81EB5" w:rsidRPr="00864277" w:rsidRDefault="00C81EB5" w:rsidP="00C81EB5">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Цена договора</w:t>
            </w:r>
          </w:p>
          <w:p w:rsidR="00C81EB5" w:rsidRPr="00864277" w:rsidRDefault="00C81EB5" w:rsidP="00C81EB5">
            <w:pPr>
              <w:spacing w:after="0" w:line="240" w:lineRule="auto"/>
              <w:rPr>
                <w:rFonts w:ascii="Times New Roman" w:eastAsia="Times New Roman" w:hAnsi="Times New Roman" w:cs="Times New Roman"/>
                <w:i/>
                <w:color w:val="000000"/>
                <w:sz w:val="18"/>
                <w:szCs w:val="18"/>
              </w:rPr>
            </w:pPr>
          </w:p>
        </w:tc>
        <w:tc>
          <w:tcPr>
            <w:tcW w:w="6379" w:type="dxa"/>
            <w:shd w:val="clear" w:color="auto" w:fill="auto"/>
          </w:tcPr>
          <w:p w:rsidR="00C81EB5" w:rsidRPr="00864277" w:rsidRDefault="00C81EB5" w:rsidP="00242A0E">
            <w:pPr>
              <w:jc w:val="cente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Рублей</w:t>
            </w:r>
          </w:p>
        </w:tc>
        <w:tc>
          <w:tcPr>
            <w:tcW w:w="4933" w:type="dxa"/>
          </w:tcPr>
          <w:p w:rsidR="003F6353" w:rsidRDefault="003F6353" w:rsidP="003F6353">
            <w:pPr>
              <w:keepNext/>
              <w:spacing w:after="0" w:line="240" w:lineRule="auto"/>
              <w:ind w:left="5"/>
              <w:jc w:val="both"/>
              <w:outlineLvl w:val="0"/>
              <w:rPr>
                <w:rFonts w:ascii="Times New Roman" w:eastAsia="MS Mincho" w:hAnsi="Times New Roman" w:cs="Times New Roman"/>
                <w:bCs/>
                <w:kern w:val="32"/>
                <w:szCs w:val="24"/>
                <w:lang w:eastAsia="x-none"/>
              </w:rPr>
            </w:pPr>
            <w:r w:rsidRPr="003F6353">
              <w:rPr>
                <w:rFonts w:ascii="Times New Roman" w:eastAsia="MS Mincho" w:hAnsi="Times New Roman" w:cs="Times New Roman"/>
                <w:bCs/>
                <w:kern w:val="32"/>
                <w:szCs w:val="24"/>
                <w:lang w:eastAsia="x-none"/>
              </w:rPr>
              <w:t xml:space="preserve">___________   ________________________рублей </w:t>
            </w:r>
          </w:p>
          <w:p w:rsidR="003F6353" w:rsidRDefault="003F6353" w:rsidP="003F6353">
            <w:pPr>
              <w:keepNext/>
              <w:spacing w:after="0" w:line="240" w:lineRule="auto"/>
              <w:ind w:left="5"/>
              <w:jc w:val="both"/>
              <w:outlineLvl w:val="0"/>
              <w:rPr>
                <w:rFonts w:ascii="Times New Roman" w:eastAsia="MS Mincho" w:hAnsi="Times New Roman" w:cs="Times New Roman"/>
                <w:bCs/>
                <w:kern w:val="32"/>
                <w:szCs w:val="24"/>
                <w:lang w:eastAsia="x-none"/>
              </w:rPr>
            </w:pPr>
            <w:bookmarkStart w:id="99" w:name="_Toc525560846"/>
            <w:bookmarkStart w:id="100" w:name="_Toc525561289"/>
            <w:bookmarkStart w:id="101" w:name="_Toc525561358"/>
            <w:bookmarkStart w:id="102" w:name="_Toc525562413"/>
            <w:r w:rsidRPr="000A4277">
              <w:rPr>
                <w:rFonts w:ascii="Times New Roman" w:eastAsia="MS Mincho" w:hAnsi="Times New Roman" w:cs="Times New Roman"/>
                <w:bCs/>
                <w:kern w:val="32"/>
                <w:sz w:val="16"/>
                <w:szCs w:val="24"/>
                <w:lang w:eastAsia="x-none"/>
              </w:rPr>
              <w:t xml:space="preserve">цифрами                </w:t>
            </w:r>
            <w:r>
              <w:rPr>
                <w:rFonts w:ascii="Times New Roman" w:eastAsia="MS Mincho" w:hAnsi="Times New Roman" w:cs="Times New Roman"/>
                <w:bCs/>
                <w:kern w:val="32"/>
                <w:sz w:val="16"/>
                <w:szCs w:val="24"/>
                <w:lang w:eastAsia="x-none"/>
              </w:rPr>
              <w:t xml:space="preserve">                              </w:t>
            </w:r>
            <w:r w:rsidRPr="000A4277">
              <w:rPr>
                <w:rFonts w:ascii="Times New Roman" w:eastAsia="MS Mincho" w:hAnsi="Times New Roman" w:cs="Times New Roman"/>
                <w:bCs/>
                <w:kern w:val="32"/>
                <w:sz w:val="16"/>
                <w:szCs w:val="24"/>
                <w:lang w:eastAsia="x-none"/>
              </w:rPr>
              <w:t xml:space="preserve">   прописью</w:t>
            </w:r>
            <w:bookmarkEnd w:id="99"/>
            <w:bookmarkEnd w:id="100"/>
            <w:bookmarkEnd w:id="101"/>
            <w:bookmarkEnd w:id="102"/>
          </w:p>
          <w:p w:rsidR="003F6353" w:rsidRPr="003F6353" w:rsidRDefault="003F6353" w:rsidP="003F6353">
            <w:pPr>
              <w:keepNext/>
              <w:spacing w:after="0" w:line="240" w:lineRule="auto"/>
              <w:ind w:left="5"/>
              <w:jc w:val="both"/>
              <w:outlineLvl w:val="0"/>
              <w:rPr>
                <w:rFonts w:ascii="Times New Roman" w:eastAsia="MS Mincho" w:hAnsi="Times New Roman" w:cs="Times New Roman"/>
                <w:bCs/>
                <w:kern w:val="32"/>
                <w:sz w:val="20"/>
                <w:szCs w:val="24"/>
                <w:lang w:eastAsia="x-none"/>
              </w:rPr>
            </w:pPr>
            <w:r w:rsidRPr="003F6353">
              <w:rPr>
                <w:rFonts w:ascii="Times New Roman" w:eastAsia="MS Mincho" w:hAnsi="Times New Roman" w:cs="Times New Roman"/>
                <w:bCs/>
                <w:kern w:val="32"/>
                <w:szCs w:val="24"/>
                <w:lang w:eastAsia="x-none"/>
              </w:rPr>
              <w:t>____копеек (</w:t>
            </w:r>
            <w:r w:rsidRPr="003F6353">
              <w:rPr>
                <w:rFonts w:ascii="Times New Roman" w:eastAsia="MS Mincho" w:hAnsi="Times New Roman" w:cs="Times New Roman"/>
                <w:bCs/>
                <w:kern w:val="32"/>
                <w:sz w:val="20"/>
                <w:szCs w:val="24"/>
                <w:lang w:eastAsia="x-none"/>
              </w:rPr>
              <w:t>с НДС, без НДС, НДС не облагается)</w:t>
            </w:r>
          </w:p>
          <w:p w:rsidR="003F6353" w:rsidRPr="000A4277" w:rsidRDefault="003F6353" w:rsidP="003F6353">
            <w:pPr>
              <w:keepNext/>
              <w:spacing w:after="0" w:line="240" w:lineRule="auto"/>
              <w:ind w:left="792" w:hanging="360"/>
              <w:jc w:val="both"/>
              <w:outlineLvl w:val="0"/>
              <w:rPr>
                <w:rFonts w:ascii="Times New Roman" w:eastAsia="MS Mincho" w:hAnsi="Times New Roman" w:cs="Times New Roman"/>
                <w:bCs/>
                <w:kern w:val="32"/>
                <w:sz w:val="16"/>
                <w:szCs w:val="24"/>
                <w:lang w:eastAsia="x-none"/>
              </w:rPr>
            </w:pPr>
            <w:r>
              <w:rPr>
                <w:rFonts w:ascii="Times New Roman" w:eastAsia="MS Mincho" w:hAnsi="Times New Roman" w:cs="Times New Roman"/>
                <w:b/>
                <w:bCs/>
                <w:kern w:val="32"/>
                <w:sz w:val="24"/>
                <w:szCs w:val="24"/>
                <w:lang w:eastAsia="x-none"/>
              </w:rPr>
              <w:t xml:space="preserve">                                                               </w:t>
            </w:r>
          </w:p>
          <w:p w:rsidR="00C81EB5" w:rsidRPr="003F6353" w:rsidRDefault="00C81EB5" w:rsidP="00C81EB5">
            <w:pPr>
              <w:rPr>
                <w:rFonts w:ascii="Times New Roman" w:eastAsia="Times New Roman" w:hAnsi="Times New Roman" w:cs="Times New Roman"/>
                <w:color w:val="000000"/>
                <w:sz w:val="14"/>
                <w:szCs w:val="24"/>
              </w:rPr>
            </w:pPr>
          </w:p>
        </w:tc>
      </w:tr>
      <w:tr w:rsidR="00C81EB5" w:rsidRPr="00864277" w:rsidTr="003F6353">
        <w:tc>
          <w:tcPr>
            <w:tcW w:w="4531" w:type="dxa"/>
            <w:shd w:val="clear" w:color="auto" w:fill="auto"/>
          </w:tcPr>
          <w:p w:rsidR="00C81EB5" w:rsidRPr="00864277" w:rsidRDefault="00242A0E" w:rsidP="00C81EB5">
            <w:pPr>
              <w:rPr>
                <w:rFonts w:ascii="Times New Roman" w:eastAsia="Times New Roman" w:hAnsi="Times New Roman" w:cs="Times New Roman"/>
                <w:color w:val="000000"/>
                <w:sz w:val="24"/>
                <w:szCs w:val="24"/>
              </w:rPr>
            </w:pPr>
            <w:r w:rsidRPr="00242A0E">
              <w:rPr>
                <w:rFonts w:ascii="Times New Roman" w:hAnsi="Times New Roman" w:cs="Times New Roman"/>
                <w:bCs/>
                <w:sz w:val="24"/>
                <w:szCs w:val="24"/>
              </w:rPr>
              <w:t>Сроки оплаты по договору</w:t>
            </w:r>
          </w:p>
        </w:tc>
        <w:tc>
          <w:tcPr>
            <w:tcW w:w="6379" w:type="dxa"/>
            <w:shd w:val="clear" w:color="auto" w:fill="auto"/>
          </w:tcPr>
          <w:p w:rsidR="00C81EB5" w:rsidRPr="00864277" w:rsidRDefault="00EA77A1" w:rsidP="00242A0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r w:rsidR="00242A0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30</w:t>
            </w:r>
            <w:r w:rsidR="00242A0E">
              <w:rPr>
                <w:rFonts w:ascii="Times New Roman" w:eastAsia="Times New Roman" w:hAnsi="Times New Roman" w:cs="Times New Roman"/>
                <w:color w:val="000000"/>
                <w:sz w:val="24"/>
                <w:szCs w:val="24"/>
              </w:rPr>
              <w:t xml:space="preserve"> дней</w:t>
            </w:r>
          </w:p>
        </w:tc>
        <w:tc>
          <w:tcPr>
            <w:tcW w:w="4933" w:type="dxa"/>
          </w:tcPr>
          <w:p w:rsidR="00C81EB5" w:rsidRPr="00864277" w:rsidRDefault="00C81EB5" w:rsidP="00C81EB5">
            <w:pPr>
              <w:rPr>
                <w:rFonts w:ascii="Times New Roman" w:eastAsia="Times New Roman" w:hAnsi="Times New Roman" w:cs="Times New Roman"/>
                <w:color w:val="000000"/>
                <w:sz w:val="24"/>
                <w:szCs w:val="24"/>
              </w:rPr>
            </w:pPr>
          </w:p>
        </w:tc>
      </w:tr>
    </w:tbl>
    <w:p w:rsidR="00C81EB5" w:rsidRDefault="00C81EB5" w:rsidP="00C81EB5">
      <w:pPr>
        <w:spacing w:after="0" w:line="240" w:lineRule="auto"/>
        <w:rPr>
          <w:rFonts w:ascii="Times New Roman" w:eastAsia="Times New Roman" w:hAnsi="Times New Roman" w:cs="Times New Roman"/>
          <w:sz w:val="24"/>
          <w:szCs w:val="24"/>
          <w:lang w:eastAsia="ru-RU"/>
        </w:rPr>
      </w:pPr>
    </w:p>
    <w:permEnd w:id="681474664"/>
    <w:tbl>
      <w:tblPr>
        <w:tblW w:w="15529" w:type="dxa"/>
        <w:tblInd w:w="108" w:type="dxa"/>
        <w:tblLook w:val="04A0" w:firstRow="1" w:lastRow="0" w:firstColumn="1" w:lastColumn="0" w:noHBand="0" w:noVBand="1"/>
      </w:tblPr>
      <w:tblGrid>
        <w:gridCol w:w="15529"/>
      </w:tblGrid>
      <w:tr w:rsidR="00825E1E" w:rsidRPr="00825E1E" w:rsidTr="00F4536C">
        <w:trPr>
          <w:trHeight w:val="300"/>
        </w:trPr>
        <w:tc>
          <w:tcPr>
            <w:tcW w:w="15529" w:type="dxa"/>
            <w:tcBorders>
              <w:top w:val="nil"/>
              <w:left w:val="nil"/>
              <w:bottom w:val="nil"/>
              <w:right w:val="nil"/>
            </w:tcBorders>
            <w:shd w:val="clear" w:color="auto" w:fill="auto"/>
            <w:noWrap/>
            <w:vAlign w:val="bottom"/>
            <w:hideMark/>
          </w:tcPr>
          <w:p w:rsidR="00825E1E" w:rsidRDefault="00825E1E" w:rsidP="00825E1E">
            <w:pPr>
              <w:spacing w:after="0" w:line="240" w:lineRule="auto"/>
              <w:jc w:val="center"/>
              <w:rPr>
                <w:rFonts w:ascii="Times New Roman" w:eastAsia="Times New Roman" w:hAnsi="Times New Roman" w:cs="Times New Roman"/>
                <w:b/>
                <w:bCs/>
                <w:color w:val="000000"/>
                <w:lang w:eastAsia="ru-RU"/>
              </w:rPr>
            </w:pPr>
          </w:p>
          <w:p w:rsidR="00825E1E" w:rsidRDefault="00825E1E" w:rsidP="00825E1E">
            <w:pPr>
              <w:spacing w:after="0" w:line="240" w:lineRule="auto"/>
              <w:jc w:val="center"/>
              <w:rPr>
                <w:rFonts w:ascii="Times New Roman" w:eastAsia="Times New Roman" w:hAnsi="Times New Roman" w:cs="Times New Roman"/>
                <w:b/>
                <w:bCs/>
                <w:color w:val="000000"/>
                <w:lang w:eastAsia="ru-RU"/>
              </w:rPr>
            </w:pPr>
            <w:r w:rsidRPr="00825E1E">
              <w:rPr>
                <w:rFonts w:ascii="Times New Roman" w:eastAsia="Times New Roman" w:hAnsi="Times New Roman" w:cs="Times New Roman"/>
                <w:b/>
                <w:bCs/>
                <w:color w:val="000000"/>
                <w:lang w:eastAsia="ru-RU"/>
              </w:rPr>
              <w:t>СПЕЦИФИКАЦИЯ</w:t>
            </w:r>
          </w:p>
          <w:tbl>
            <w:tblPr>
              <w:tblW w:w="15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2266"/>
              <w:gridCol w:w="1418"/>
              <w:gridCol w:w="1275"/>
              <w:gridCol w:w="1674"/>
              <w:gridCol w:w="1493"/>
              <w:gridCol w:w="1417"/>
              <w:gridCol w:w="1843"/>
              <w:gridCol w:w="1646"/>
              <w:gridCol w:w="1660"/>
            </w:tblGrid>
            <w:tr w:rsidR="00F4536C" w:rsidRPr="008E5DCF" w:rsidTr="00F4536C">
              <w:trPr>
                <w:trHeight w:val="1393"/>
              </w:trPr>
              <w:tc>
                <w:tcPr>
                  <w:tcW w:w="692" w:type="dxa"/>
                </w:tcPr>
                <w:p w:rsidR="00F4536C" w:rsidRPr="008E5DCF" w:rsidRDefault="00F4536C" w:rsidP="00F4536C">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 п/п</w:t>
                  </w:r>
                </w:p>
              </w:tc>
              <w:tc>
                <w:tcPr>
                  <w:tcW w:w="2266" w:type="dxa"/>
                  <w:shd w:val="clear" w:color="auto" w:fill="auto"/>
                  <w:vAlign w:val="center"/>
                  <w:hideMark/>
                </w:tcPr>
                <w:p w:rsidR="00F4536C" w:rsidRPr="00F4536C" w:rsidRDefault="00F4536C" w:rsidP="00F4536C">
                  <w:pPr>
                    <w:spacing w:after="0" w:line="240" w:lineRule="auto"/>
                    <w:jc w:val="center"/>
                    <w:rPr>
                      <w:rFonts w:ascii="Times New Roman" w:eastAsia="Times New Roman" w:hAnsi="Times New Roman" w:cs="Times New Roman"/>
                      <w:b/>
                      <w:bCs/>
                      <w:color w:val="444444"/>
                      <w:sz w:val="16"/>
                      <w:szCs w:val="16"/>
                      <w:lang w:eastAsia="ru-RU"/>
                    </w:rPr>
                  </w:pPr>
                  <w:r w:rsidRPr="00F4536C">
                    <w:rPr>
                      <w:rFonts w:ascii="Times New Roman" w:eastAsia="Times New Roman" w:hAnsi="Times New Roman" w:cs="Times New Roman"/>
                      <w:b/>
                      <w:bCs/>
                      <w:color w:val="444444"/>
                      <w:sz w:val="16"/>
                      <w:szCs w:val="16"/>
                      <w:lang w:eastAsia="ru-RU"/>
                    </w:rPr>
                    <w:t>Наименование оборудования</w:t>
                  </w:r>
                </w:p>
              </w:tc>
              <w:tc>
                <w:tcPr>
                  <w:tcW w:w="1418" w:type="dxa"/>
                  <w:shd w:val="clear" w:color="auto" w:fill="auto"/>
                  <w:vAlign w:val="center"/>
                </w:tcPr>
                <w:p w:rsidR="00F4536C" w:rsidRPr="00F4536C" w:rsidRDefault="00F4536C" w:rsidP="00F4536C">
                  <w:pPr>
                    <w:jc w:val="center"/>
                    <w:rPr>
                      <w:rFonts w:ascii="Times New Roman" w:hAnsi="Times New Roman" w:cs="Times New Roman"/>
                      <w:color w:val="000000"/>
                      <w:sz w:val="16"/>
                      <w:szCs w:val="16"/>
                    </w:rPr>
                  </w:pPr>
                  <w:r w:rsidRPr="00F4536C">
                    <w:rPr>
                      <w:rFonts w:ascii="Times New Roman" w:hAnsi="Times New Roman" w:cs="Times New Roman"/>
                      <w:color w:val="000000"/>
                      <w:sz w:val="16"/>
                      <w:szCs w:val="16"/>
                    </w:rPr>
                    <w:t>Артикул</w:t>
                  </w:r>
                </w:p>
                <w:p w:rsidR="00F4536C" w:rsidRPr="00F4536C" w:rsidRDefault="00F4536C" w:rsidP="00F4536C">
                  <w:pPr>
                    <w:jc w:val="center"/>
                    <w:rPr>
                      <w:rFonts w:ascii="Times New Roman" w:hAnsi="Times New Roman" w:cs="Times New Roman"/>
                      <w:color w:val="000000"/>
                      <w:sz w:val="16"/>
                      <w:szCs w:val="16"/>
                    </w:rPr>
                  </w:pPr>
                </w:p>
              </w:tc>
              <w:tc>
                <w:tcPr>
                  <w:tcW w:w="1275" w:type="dxa"/>
                  <w:shd w:val="clear" w:color="auto" w:fill="auto"/>
                  <w:vAlign w:val="center"/>
                </w:tcPr>
                <w:p w:rsidR="00F4536C" w:rsidRPr="00F4536C" w:rsidRDefault="00F4536C" w:rsidP="00F4536C">
                  <w:pPr>
                    <w:jc w:val="center"/>
                    <w:rPr>
                      <w:rFonts w:ascii="Times New Roman" w:hAnsi="Times New Roman" w:cs="Times New Roman"/>
                      <w:color w:val="000000"/>
                      <w:sz w:val="16"/>
                      <w:szCs w:val="16"/>
                    </w:rPr>
                  </w:pPr>
                  <w:proofErr w:type="spellStart"/>
                  <w:r w:rsidRPr="00F4536C">
                    <w:rPr>
                      <w:rFonts w:ascii="Times New Roman" w:hAnsi="Times New Roman" w:cs="Times New Roman"/>
                      <w:color w:val="000000"/>
                      <w:sz w:val="16"/>
                      <w:szCs w:val="16"/>
                    </w:rPr>
                    <w:t>Eд</w:t>
                  </w:r>
                  <w:proofErr w:type="spellEnd"/>
                  <w:r w:rsidRPr="00F4536C">
                    <w:rPr>
                      <w:rFonts w:ascii="Times New Roman" w:hAnsi="Times New Roman" w:cs="Times New Roman"/>
                      <w:color w:val="000000"/>
                      <w:sz w:val="16"/>
                      <w:szCs w:val="16"/>
                    </w:rPr>
                    <w:t xml:space="preserve">. </w:t>
                  </w:r>
                  <w:proofErr w:type="spellStart"/>
                  <w:r w:rsidRPr="00F4536C">
                    <w:rPr>
                      <w:rFonts w:ascii="Times New Roman" w:hAnsi="Times New Roman" w:cs="Times New Roman"/>
                      <w:color w:val="000000"/>
                      <w:sz w:val="16"/>
                      <w:szCs w:val="16"/>
                    </w:rPr>
                    <w:t>изм</w:t>
                  </w:r>
                  <w:proofErr w:type="spellEnd"/>
                </w:p>
              </w:tc>
              <w:tc>
                <w:tcPr>
                  <w:tcW w:w="1674" w:type="dxa"/>
                  <w:vAlign w:val="center"/>
                </w:tcPr>
                <w:p w:rsidR="00F4536C" w:rsidRPr="00F4536C" w:rsidRDefault="00F4536C" w:rsidP="00F4536C">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F4536C">
                    <w:rPr>
                      <w:rFonts w:ascii="Times New Roman" w:eastAsia="Times New Roman" w:hAnsi="Times New Roman" w:cs="Times New Roman"/>
                      <w:color w:val="000000"/>
                      <w:sz w:val="16"/>
                      <w:lang w:eastAsia="ru-RU"/>
                    </w:rPr>
                    <w:t>Количество</w:t>
                  </w:r>
                </w:p>
              </w:tc>
              <w:tc>
                <w:tcPr>
                  <w:tcW w:w="1493" w:type="dxa"/>
                  <w:tcBorders>
                    <w:top w:val="single" w:sz="4" w:space="0" w:color="auto"/>
                    <w:left w:val="single" w:sz="4" w:space="0" w:color="auto"/>
                    <w:bottom w:val="single" w:sz="4" w:space="0" w:color="000000"/>
                    <w:right w:val="single" w:sz="4" w:space="0" w:color="auto"/>
                  </w:tcBorders>
                  <w:shd w:val="clear" w:color="auto" w:fill="auto"/>
                  <w:vAlign w:val="center"/>
                </w:tcPr>
                <w:p w:rsidR="00F4536C" w:rsidRPr="00F4536C" w:rsidRDefault="00F4536C" w:rsidP="00F4536C">
                  <w:pPr>
                    <w:spacing w:after="0" w:line="240" w:lineRule="auto"/>
                    <w:jc w:val="center"/>
                    <w:rPr>
                      <w:rFonts w:ascii="Times New Roman" w:eastAsia="Times New Roman" w:hAnsi="Times New Roman" w:cs="Times New Roman"/>
                      <w:sz w:val="16"/>
                      <w:lang w:eastAsia="ru-RU"/>
                    </w:rPr>
                  </w:pPr>
                  <w:r w:rsidRPr="00F4536C">
                    <w:rPr>
                      <w:rFonts w:ascii="Times New Roman" w:eastAsia="Times New Roman" w:hAnsi="Times New Roman" w:cs="Times New Roman"/>
                      <w:sz w:val="16"/>
                      <w:lang w:eastAsia="ru-RU"/>
                    </w:rPr>
                    <w:t>Цена за единицу измерения без НДС, включая стоимость тары и доставку, рубли РФ</w:t>
                  </w:r>
                </w:p>
              </w:tc>
              <w:tc>
                <w:tcPr>
                  <w:tcW w:w="1417" w:type="dxa"/>
                  <w:tcBorders>
                    <w:top w:val="single" w:sz="4" w:space="0" w:color="auto"/>
                    <w:left w:val="single" w:sz="4" w:space="0" w:color="auto"/>
                    <w:bottom w:val="single" w:sz="4" w:space="0" w:color="000000"/>
                    <w:right w:val="single" w:sz="4" w:space="0" w:color="auto"/>
                  </w:tcBorders>
                  <w:shd w:val="clear" w:color="auto" w:fill="auto"/>
                  <w:vAlign w:val="center"/>
                </w:tcPr>
                <w:p w:rsidR="00F4536C" w:rsidRPr="00F4536C" w:rsidRDefault="00F4536C" w:rsidP="00F4536C">
                  <w:pPr>
                    <w:spacing w:after="0" w:line="240" w:lineRule="auto"/>
                    <w:jc w:val="center"/>
                    <w:rPr>
                      <w:rFonts w:ascii="Times New Roman" w:eastAsia="Times New Roman" w:hAnsi="Times New Roman" w:cs="Times New Roman"/>
                      <w:color w:val="000000"/>
                      <w:sz w:val="16"/>
                      <w:lang w:eastAsia="ru-RU"/>
                    </w:rPr>
                  </w:pPr>
                  <w:r w:rsidRPr="00F4536C">
                    <w:rPr>
                      <w:rFonts w:ascii="Times New Roman" w:eastAsia="Times New Roman" w:hAnsi="Times New Roman" w:cs="Times New Roman"/>
                      <w:color w:val="000000"/>
                      <w:sz w:val="16"/>
                      <w:lang w:eastAsia="ru-RU"/>
                    </w:rPr>
                    <w:t>Сумма без НДС, включая стоимость тары и доставку, рубли РФ</w:t>
                  </w:r>
                </w:p>
              </w:tc>
              <w:tc>
                <w:tcPr>
                  <w:tcW w:w="1843" w:type="dxa"/>
                  <w:tcBorders>
                    <w:top w:val="single" w:sz="4" w:space="0" w:color="auto"/>
                    <w:left w:val="single" w:sz="4" w:space="0" w:color="auto"/>
                    <w:bottom w:val="single" w:sz="4" w:space="0" w:color="000000"/>
                    <w:right w:val="single" w:sz="4" w:space="0" w:color="auto"/>
                  </w:tcBorders>
                  <w:shd w:val="clear" w:color="auto" w:fill="auto"/>
                  <w:vAlign w:val="center"/>
                </w:tcPr>
                <w:p w:rsidR="00F4536C" w:rsidRPr="00F4536C" w:rsidRDefault="00F4536C" w:rsidP="00F4536C">
                  <w:pPr>
                    <w:spacing w:after="0" w:line="240" w:lineRule="auto"/>
                    <w:jc w:val="center"/>
                    <w:rPr>
                      <w:rFonts w:ascii="Times New Roman" w:eastAsia="Times New Roman" w:hAnsi="Times New Roman" w:cs="Times New Roman"/>
                      <w:color w:val="000000"/>
                      <w:sz w:val="16"/>
                      <w:lang w:eastAsia="ru-RU"/>
                    </w:rPr>
                  </w:pPr>
                  <w:r w:rsidRPr="00F4536C">
                    <w:rPr>
                      <w:rFonts w:ascii="Times New Roman" w:eastAsia="Times New Roman" w:hAnsi="Times New Roman" w:cs="Times New Roman"/>
                      <w:color w:val="000000"/>
                      <w:sz w:val="16"/>
                      <w:lang w:eastAsia="ru-RU"/>
                    </w:rPr>
                    <w:t>Сумма в том числе НДС, включая стоимость тары и доставку, рубли РФ</w:t>
                  </w:r>
                </w:p>
              </w:tc>
              <w:tc>
                <w:tcPr>
                  <w:tcW w:w="1646" w:type="dxa"/>
                </w:tcPr>
                <w:p w:rsidR="00F4536C" w:rsidRPr="008E5DCF" w:rsidRDefault="00F4536C" w:rsidP="00F4536C">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F4536C" w:rsidRPr="008E5DCF" w:rsidRDefault="00F4536C" w:rsidP="00F4536C">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F4536C" w:rsidRPr="008E5DCF" w:rsidRDefault="00F4536C" w:rsidP="00F4536C">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F4536C" w:rsidRPr="008E5DCF" w:rsidRDefault="00F4536C" w:rsidP="00F4536C">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Производитель</w:t>
                  </w:r>
                </w:p>
                <w:p w:rsidR="00F4536C" w:rsidRPr="008E5DCF" w:rsidRDefault="00F4536C" w:rsidP="00F4536C">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660" w:type="dxa"/>
                  <w:vAlign w:val="center"/>
                </w:tcPr>
                <w:p w:rsidR="00F4536C" w:rsidRPr="008E5DCF" w:rsidRDefault="00F4536C" w:rsidP="00F4536C">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F4536C" w:rsidRPr="008E5DCF" w:rsidTr="00F4536C">
              <w:trPr>
                <w:trHeight w:val="450"/>
              </w:trPr>
              <w:tc>
                <w:tcPr>
                  <w:tcW w:w="692"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1</w:t>
                  </w:r>
                </w:p>
              </w:tc>
              <w:tc>
                <w:tcPr>
                  <w:tcW w:w="2266" w:type="dxa"/>
                  <w:shd w:val="clear" w:color="auto" w:fill="auto"/>
                  <w:vAlign w:val="center"/>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F4536C" w:rsidRPr="008E5DCF" w:rsidRDefault="00F4536C" w:rsidP="00EA77A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F4536C" w:rsidRPr="008E5DCF" w:rsidRDefault="00F4536C" w:rsidP="00EA77A1">
                  <w:pPr>
                    <w:spacing w:after="0" w:line="240" w:lineRule="auto"/>
                    <w:jc w:val="center"/>
                    <w:rPr>
                      <w:rFonts w:ascii="Times New Roman" w:eastAsia="Times New Roman" w:hAnsi="Times New Roman" w:cs="Times New Roman"/>
                      <w:color w:val="000000"/>
                      <w:lang w:eastAsia="ru-RU"/>
                    </w:rPr>
                  </w:pPr>
                </w:p>
              </w:tc>
              <w:tc>
                <w:tcPr>
                  <w:tcW w:w="1674"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9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17"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84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646"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660"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r>
            <w:tr w:rsidR="00F4536C" w:rsidRPr="008E5DCF" w:rsidTr="00F4536C">
              <w:trPr>
                <w:trHeight w:val="450"/>
              </w:trPr>
              <w:tc>
                <w:tcPr>
                  <w:tcW w:w="692"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2</w:t>
                  </w:r>
                </w:p>
              </w:tc>
              <w:tc>
                <w:tcPr>
                  <w:tcW w:w="2266" w:type="dxa"/>
                  <w:shd w:val="clear" w:color="auto" w:fill="auto"/>
                  <w:vAlign w:val="center"/>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F4536C" w:rsidRPr="008E5DCF" w:rsidRDefault="00F4536C" w:rsidP="00EA77A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F4536C" w:rsidRPr="008E5DCF" w:rsidRDefault="00F4536C" w:rsidP="00EA77A1">
                  <w:pPr>
                    <w:spacing w:after="0" w:line="240" w:lineRule="auto"/>
                    <w:jc w:val="center"/>
                    <w:rPr>
                      <w:rFonts w:ascii="Times New Roman" w:eastAsia="Times New Roman" w:hAnsi="Times New Roman" w:cs="Times New Roman"/>
                      <w:color w:val="000000"/>
                      <w:lang w:eastAsia="ru-RU"/>
                    </w:rPr>
                  </w:pPr>
                </w:p>
              </w:tc>
              <w:tc>
                <w:tcPr>
                  <w:tcW w:w="1674"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9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17"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84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646"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660"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r>
            <w:tr w:rsidR="00F4536C" w:rsidRPr="008E5DCF" w:rsidTr="00F4536C">
              <w:trPr>
                <w:trHeight w:val="480"/>
              </w:trPr>
              <w:tc>
                <w:tcPr>
                  <w:tcW w:w="692"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3</w:t>
                  </w:r>
                </w:p>
              </w:tc>
              <w:tc>
                <w:tcPr>
                  <w:tcW w:w="2266" w:type="dxa"/>
                  <w:shd w:val="clear" w:color="auto" w:fill="auto"/>
                  <w:vAlign w:val="center"/>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F4536C" w:rsidRPr="008E5DCF" w:rsidRDefault="00F4536C" w:rsidP="00EA77A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F4536C" w:rsidRPr="008E5DCF" w:rsidRDefault="00F4536C" w:rsidP="00EA77A1">
                  <w:pPr>
                    <w:spacing w:after="0" w:line="240" w:lineRule="auto"/>
                    <w:jc w:val="center"/>
                    <w:rPr>
                      <w:rFonts w:ascii="Times New Roman" w:eastAsia="Times New Roman" w:hAnsi="Times New Roman" w:cs="Times New Roman"/>
                      <w:color w:val="000000"/>
                      <w:lang w:eastAsia="ru-RU"/>
                    </w:rPr>
                  </w:pPr>
                </w:p>
              </w:tc>
              <w:tc>
                <w:tcPr>
                  <w:tcW w:w="1674"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9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17"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84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646"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660"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r>
            <w:tr w:rsidR="00F4536C" w:rsidRPr="008E5DCF" w:rsidTr="00F4536C">
              <w:trPr>
                <w:trHeight w:val="480"/>
              </w:trPr>
              <w:tc>
                <w:tcPr>
                  <w:tcW w:w="692"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4 и т.д.</w:t>
                  </w:r>
                </w:p>
              </w:tc>
              <w:tc>
                <w:tcPr>
                  <w:tcW w:w="2266" w:type="dxa"/>
                  <w:shd w:val="clear" w:color="auto" w:fill="auto"/>
                  <w:vAlign w:val="center"/>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F4536C" w:rsidRPr="008E5DCF" w:rsidRDefault="00F4536C" w:rsidP="00EA77A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F4536C" w:rsidRPr="008E5DCF" w:rsidRDefault="00F4536C" w:rsidP="00EA77A1">
                  <w:pPr>
                    <w:spacing w:after="0" w:line="240" w:lineRule="auto"/>
                    <w:jc w:val="center"/>
                    <w:rPr>
                      <w:rFonts w:ascii="Times New Roman" w:eastAsia="Times New Roman" w:hAnsi="Times New Roman" w:cs="Times New Roman"/>
                      <w:color w:val="000000"/>
                      <w:lang w:eastAsia="ru-RU"/>
                    </w:rPr>
                  </w:pPr>
                </w:p>
              </w:tc>
              <w:tc>
                <w:tcPr>
                  <w:tcW w:w="1674"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9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417"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84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646"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1660"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r>
            <w:tr w:rsidR="00F4536C" w:rsidRPr="008E5DCF" w:rsidTr="006E7238">
              <w:trPr>
                <w:trHeight w:val="480"/>
              </w:trPr>
              <w:tc>
                <w:tcPr>
                  <w:tcW w:w="10235" w:type="dxa"/>
                  <w:gridSpan w:val="7"/>
                </w:tcPr>
                <w:p w:rsidR="00F4536C" w:rsidRPr="00F4536C" w:rsidRDefault="00F4536C" w:rsidP="00F4536C">
                  <w:pPr>
                    <w:spacing w:after="0" w:line="240" w:lineRule="auto"/>
                    <w:jc w:val="right"/>
                    <w:rPr>
                      <w:rFonts w:ascii="Times New Roman" w:eastAsia="Times New Roman" w:hAnsi="Times New Roman" w:cs="Times New Roman"/>
                      <w:b/>
                      <w:color w:val="000000"/>
                      <w:szCs w:val="18"/>
                      <w:lang w:eastAsia="ru-RU"/>
                    </w:rPr>
                  </w:pPr>
                </w:p>
                <w:p w:rsidR="00F4536C" w:rsidRPr="00F4536C" w:rsidRDefault="00F4536C" w:rsidP="00F4536C">
                  <w:pPr>
                    <w:spacing w:after="0" w:line="240" w:lineRule="auto"/>
                    <w:jc w:val="right"/>
                    <w:rPr>
                      <w:rFonts w:ascii="Times New Roman" w:eastAsia="Times New Roman" w:hAnsi="Times New Roman" w:cs="Times New Roman"/>
                      <w:b/>
                      <w:color w:val="000000"/>
                      <w:szCs w:val="18"/>
                      <w:lang w:eastAsia="ru-RU"/>
                    </w:rPr>
                  </w:pPr>
                  <w:r w:rsidRPr="00F4536C">
                    <w:rPr>
                      <w:rFonts w:ascii="Times New Roman" w:eastAsia="Times New Roman" w:hAnsi="Times New Roman" w:cs="Times New Roman"/>
                      <w:b/>
                      <w:color w:val="000000"/>
                      <w:szCs w:val="18"/>
                      <w:lang w:eastAsia="ru-RU"/>
                    </w:rPr>
                    <w:t>итого</w:t>
                  </w:r>
                </w:p>
              </w:tc>
              <w:tc>
                <w:tcPr>
                  <w:tcW w:w="184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3306" w:type="dxa"/>
                  <w:gridSpan w:val="2"/>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r>
            <w:tr w:rsidR="00F4536C" w:rsidRPr="008E5DCF" w:rsidTr="006E7238">
              <w:trPr>
                <w:trHeight w:val="480"/>
              </w:trPr>
              <w:tc>
                <w:tcPr>
                  <w:tcW w:w="10235" w:type="dxa"/>
                  <w:gridSpan w:val="7"/>
                </w:tcPr>
                <w:p w:rsidR="00F4536C" w:rsidRPr="00F4536C" w:rsidRDefault="00F4536C" w:rsidP="00F4536C">
                  <w:pPr>
                    <w:spacing w:after="0" w:line="240" w:lineRule="auto"/>
                    <w:jc w:val="right"/>
                    <w:rPr>
                      <w:rFonts w:ascii="Times New Roman" w:eastAsia="Times New Roman" w:hAnsi="Times New Roman" w:cs="Times New Roman"/>
                      <w:b/>
                      <w:color w:val="000000"/>
                      <w:szCs w:val="18"/>
                      <w:lang w:eastAsia="ru-RU"/>
                    </w:rPr>
                  </w:pPr>
                  <w:r w:rsidRPr="00F4536C">
                    <w:rPr>
                      <w:rFonts w:ascii="Times New Roman" w:eastAsia="Times New Roman" w:hAnsi="Times New Roman" w:cs="Times New Roman"/>
                      <w:b/>
                      <w:color w:val="000000"/>
                      <w:szCs w:val="18"/>
                      <w:lang w:eastAsia="ru-RU"/>
                    </w:rPr>
                    <w:t xml:space="preserve">В </w:t>
                  </w:r>
                  <w:proofErr w:type="spellStart"/>
                  <w:r w:rsidRPr="00F4536C">
                    <w:rPr>
                      <w:rFonts w:ascii="Times New Roman" w:eastAsia="Times New Roman" w:hAnsi="Times New Roman" w:cs="Times New Roman"/>
                      <w:b/>
                      <w:color w:val="000000"/>
                      <w:szCs w:val="18"/>
                      <w:lang w:eastAsia="ru-RU"/>
                    </w:rPr>
                    <w:t>т.ч</w:t>
                  </w:r>
                  <w:proofErr w:type="spellEnd"/>
                  <w:r w:rsidRPr="00F4536C">
                    <w:rPr>
                      <w:rFonts w:ascii="Times New Roman" w:eastAsia="Times New Roman" w:hAnsi="Times New Roman" w:cs="Times New Roman"/>
                      <w:b/>
                      <w:color w:val="000000"/>
                      <w:szCs w:val="18"/>
                      <w:lang w:eastAsia="ru-RU"/>
                    </w:rPr>
                    <w:t>. НДС 20%</w:t>
                  </w:r>
                </w:p>
              </w:tc>
              <w:tc>
                <w:tcPr>
                  <w:tcW w:w="1843" w:type="dxa"/>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c>
                <w:tcPr>
                  <w:tcW w:w="3306" w:type="dxa"/>
                  <w:gridSpan w:val="2"/>
                </w:tcPr>
                <w:p w:rsidR="00F4536C" w:rsidRPr="008E5DCF" w:rsidRDefault="00F4536C" w:rsidP="00EA77A1">
                  <w:pPr>
                    <w:spacing w:after="0" w:line="240" w:lineRule="auto"/>
                    <w:jc w:val="center"/>
                    <w:rPr>
                      <w:rFonts w:ascii="Times New Roman" w:eastAsia="Times New Roman" w:hAnsi="Times New Roman" w:cs="Times New Roman"/>
                      <w:color w:val="000000"/>
                      <w:sz w:val="18"/>
                      <w:szCs w:val="18"/>
                      <w:lang w:eastAsia="ru-RU"/>
                    </w:rPr>
                  </w:pPr>
                </w:p>
              </w:tc>
            </w:tr>
          </w:tbl>
          <w:p w:rsidR="00EA77A1" w:rsidRPr="00825E1E" w:rsidRDefault="00EA77A1" w:rsidP="00825E1E">
            <w:pPr>
              <w:spacing w:after="0" w:line="240" w:lineRule="auto"/>
              <w:jc w:val="center"/>
              <w:rPr>
                <w:rFonts w:ascii="Times New Roman" w:eastAsia="Times New Roman" w:hAnsi="Times New Roman" w:cs="Times New Roman"/>
                <w:b/>
                <w:bCs/>
                <w:color w:val="000000"/>
                <w:lang w:eastAsia="ru-RU"/>
              </w:rPr>
            </w:pPr>
          </w:p>
        </w:tc>
      </w:tr>
    </w:tbl>
    <w:p w:rsidR="009E50EA" w:rsidRDefault="009E50EA" w:rsidP="00507D3C">
      <w:pPr>
        <w:spacing w:after="0" w:line="240" w:lineRule="auto"/>
        <w:rPr>
          <w:rFonts w:ascii="Times New Roman" w:eastAsia="Times New Roman" w:hAnsi="Times New Roman" w:cs="Times New Roman"/>
          <w:sz w:val="24"/>
          <w:szCs w:val="24"/>
          <w:lang w:eastAsia="ru-RU"/>
        </w:rPr>
      </w:pPr>
    </w:p>
    <w:p w:rsidR="009E50EA" w:rsidRDefault="009E50EA"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272721726" w:edGrp="everyone"/>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6D1AFE" w:rsidRDefault="00507D3C" w:rsidP="006D1AFE">
      <w:pPr>
        <w:spacing w:after="0" w:line="240" w:lineRule="auto"/>
        <w:jc w:val="both"/>
        <w:rPr>
          <w:rFonts w:ascii="Times New Roman" w:eastAsia="MS Mincho" w:hAnsi="Times New Roman" w:cs="Times New Roman"/>
          <w:b/>
          <w:bCs/>
          <w:color w:val="548DD4"/>
          <w:kern w:val="32"/>
          <w:sz w:val="28"/>
          <w:szCs w:val="24"/>
          <w:lang w:val="x-none" w:eastAsia="x-none"/>
        </w:rPr>
      </w:pPr>
      <w:r w:rsidRPr="00507D3C">
        <w:rPr>
          <w:rFonts w:ascii="Times New Roman" w:eastAsia="Times New Roman" w:hAnsi="Times New Roman" w:cs="Times New Roman"/>
          <w:color w:val="808080"/>
          <w:sz w:val="24"/>
          <w:szCs w:val="24"/>
          <w:lang w:eastAsia="ru-RU"/>
        </w:rPr>
        <w:t xml:space="preserve">3. Предлагаемая цена Договора должна быть указана цифрами с одновременным дублированием ее </w:t>
      </w:r>
      <w:r w:rsidR="00DA1703" w:rsidRPr="00507D3C">
        <w:rPr>
          <w:rFonts w:ascii="Times New Roman" w:eastAsia="Times New Roman" w:hAnsi="Times New Roman" w:cs="Times New Roman"/>
          <w:color w:val="808080"/>
          <w:sz w:val="24"/>
          <w:szCs w:val="24"/>
          <w:lang w:eastAsia="ru-RU"/>
        </w:rPr>
        <w:t>словами.</w:t>
      </w:r>
      <w:bookmarkStart w:id="103" w:name="_Форма_4_РЕКОМЕНДУЕМАЯ"/>
      <w:bookmarkStart w:id="104" w:name="_Toc528762729"/>
      <w:bookmarkStart w:id="105" w:name="_Ref313304436"/>
      <w:bookmarkStart w:id="106" w:name="_Toc314507388"/>
      <w:bookmarkStart w:id="107" w:name="_Toc322209429"/>
      <w:bookmarkEnd w:id="103"/>
      <w:permEnd w:id="272721726"/>
    </w:p>
    <w:p w:rsidR="003F6353" w:rsidRDefault="003F6353"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3F6353" w:rsidSect="009E50EA">
          <w:type w:val="continuous"/>
          <w:pgSz w:w="16839" w:h="11907" w:orient="landscape" w:code="9"/>
          <w:pgMar w:top="1134" w:right="851" w:bottom="567" w:left="567" w:header="720" w:footer="720" w:gutter="0"/>
          <w:cols w:space="708"/>
          <w:noEndnote/>
          <w:titlePg/>
          <w:docGrid w:linePitch="326"/>
        </w:sectPr>
      </w:pPr>
    </w:p>
    <w:p w:rsidR="00507D3C" w:rsidRPr="00507D3C" w:rsidRDefault="006D1AFE"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Pr>
          <w:rFonts w:ascii="Times New Roman" w:eastAsia="MS Mincho" w:hAnsi="Times New Roman" w:cs="Times New Roman"/>
          <w:b/>
          <w:bCs/>
          <w:color w:val="548DD4"/>
          <w:kern w:val="32"/>
          <w:sz w:val="28"/>
          <w:szCs w:val="24"/>
          <w:lang w:eastAsia="x-none"/>
        </w:rPr>
        <w:t>Ф</w:t>
      </w:r>
      <w:proofErr w:type="spellStart"/>
      <w:r w:rsidR="00507D3C" w:rsidRPr="00507D3C">
        <w:rPr>
          <w:rFonts w:ascii="Times New Roman" w:eastAsia="MS Mincho" w:hAnsi="Times New Roman" w:cs="Times New Roman"/>
          <w:b/>
          <w:bCs/>
          <w:color w:val="548DD4"/>
          <w:kern w:val="32"/>
          <w:sz w:val="28"/>
          <w:szCs w:val="24"/>
          <w:lang w:val="x-none" w:eastAsia="x-none"/>
        </w:rPr>
        <w:t>о</w:t>
      </w:r>
      <w:bookmarkStart w:id="108" w:name="форма4"/>
      <w:bookmarkEnd w:id="108"/>
      <w:r w:rsidR="00507D3C" w:rsidRPr="00507D3C">
        <w:rPr>
          <w:rFonts w:ascii="Times New Roman" w:eastAsia="MS Mincho" w:hAnsi="Times New Roman" w:cs="Times New Roman"/>
          <w:b/>
          <w:bCs/>
          <w:color w:val="548DD4"/>
          <w:kern w:val="32"/>
          <w:sz w:val="28"/>
          <w:szCs w:val="24"/>
          <w:lang w:val="x-none" w:eastAsia="x-none"/>
        </w:rPr>
        <w:t>рма</w:t>
      </w:r>
      <w:proofErr w:type="spellEnd"/>
      <w:r w:rsidR="00507D3C" w:rsidRPr="00507D3C">
        <w:rPr>
          <w:rFonts w:ascii="Times New Roman" w:eastAsia="MS Mincho" w:hAnsi="Times New Roman" w:cs="Times New Roman"/>
          <w:b/>
          <w:bCs/>
          <w:color w:val="548DD4"/>
          <w:kern w:val="32"/>
          <w:sz w:val="28"/>
          <w:szCs w:val="24"/>
          <w:lang w:val="x-none" w:eastAsia="x-none"/>
        </w:rPr>
        <w:t xml:space="preserve"> 4 РЕКОМЕНДУЕМАЯ ФОРМА ЗАПРОСА РАЗЪЯСНЕНИЙ ДОКУМЕНТАЦИИ О ЗАКУПКЕ</w:t>
      </w:r>
      <w:bookmarkEnd w:id="10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5"/>
      <w:bookmarkEnd w:id="106"/>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7"/>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0E19A7">
          <w:pgSz w:w="11907" w:h="16839" w:code="9"/>
          <w:pgMar w:top="851" w:right="567" w:bottom="567" w:left="1134" w:header="720" w:footer="720" w:gutter="0"/>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422753707"/>
      <w:bookmarkStart w:id="117" w:name="_Toc422762231"/>
      <w:bookmarkStart w:id="118" w:name="_Toc528762730"/>
      <w:bookmarkStart w:id="119" w:name="форма6"/>
      <w:bookmarkEnd w:id="109"/>
      <w:bookmarkEnd w:id="110"/>
      <w:bookmarkEnd w:id="111"/>
      <w:r w:rsidRPr="00507D3C">
        <w:rPr>
          <w:rFonts w:ascii="Times New Roman" w:eastAsia="MS Mincho" w:hAnsi="Times New Roman" w:cs="Times New Roman"/>
          <w:b/>
          <w:bCs/>
          <w:color w:val="548DD4"/>
          <w:kern w:val="32"/>
          <w:sz w:val="28"/>
          <w:szCs w:val="24"/>
          <w:lang w:val="x-none" w:eastAsia="x-none"/>
        </w:rPr>
        <w:t xml:space="preserve">Форма </w:t>
      </w:r>
      <w:bookmarkEnd w:id="112"/>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bookmarkEnd w:id="116"/>
      <w:bookmarkEnd w:id="117"/>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ИНН/</w:t>
      </w:r>
      <w:proofErr w:type="gramStart"/>
      <w:r w:rsidRPr="00507D3C">
        <w:rPr>
          <w:rFonts w:ascii="Times New Roman" w:eastAsia="Times New Roman" w:hAnsi="Times New Roman" w:cs="Times New Roman"/>
          <w:sz w:val="24"/>
          <w:szCs w:val="24"/>
          <w:lang w:eastAsia="ru-RU"/>
        </w:rPr>
        <w:t xml:space="preserve">КПП: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w:t>
      </w:r>
      <w:proofErr w:type="gramStart"/>
      <w:r w:rsidRPr="00507D3C">
        <w:rPr>
          <w:rFonts w:ascii="Times New Roman" w:eastAsia="Times New Roman" w:hAnsi="Times New Roman" w:cs="Times New Roman"/>
          <w:sz w:val="24"/>
          <w:szCs w:val="24"/>
          <w:lang w:eastAsia="ru-RU"/>
        </w:rPr>
        <w:t xml:space="preserve">ОГРН: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7D3C">
              <w:rPr>
                <w:rFonts w:ascii="Times New Roman" w:eastAsia="Times New Roman" w:hAnsi="Times New Roman" w:cs="Times New Roman"/>
                <w:lang w:eastAsia="ru-RU"/>
              </w:rPr>
              <w:t>Сколково</w:t>
            </w:r>
            <w:proofErr w:type="spellEnd"/>
            <w:r w:rsidRPr="00507D3C">
              <w:rPr>
                <w:rFonts w:ascii="Times New Roman" w:eastAsia="Times New Roman" w:hAnsi="Times New Roman" w:cs="Times New Roman"/>
                <w:lang w:eastAsia="ru-RU"/>
              </w:rPr>
              <w:t>”</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количество </w:t>
            </w:r>
            <w:proofErr w:type="gramStart"/>
            <w:r w:rsidRPr="00507D3C">
              <w:rPr>
                <w:rFonts w:ascii="Times New Roman" w:eastAsia="Times New Roman" w:hAnsi="Times New Roman" w:cs="Times New Roman"/>
                <w:lang w:eastAsia="ru-RU"/>
              </w:rPr>
              <w:t>человек</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до 15 – </w:t>
            </w:r>
            <w:proofErr w:type="spellStart"/>
            <w:r w:rsidRPr="00507D3C">
              <w:rPr>
                <w:rFonts w:ascii="Times New Roman" w:eastAsia="Times New Roman" w:hAnsi="Times New Roman" w:cs="Times New Roman"/>
                <w:lang w:eastAsia="ru-RU"/>
              </w:rPr>
              <w:t>микропред</w:t>
            </w:r>
            <w:r w:rsidRPr="00507D3C">
              <w:rPr>
                <w:rFonts w:ascii="Times New Roman" w:eastAsia="Times New Roman" w:hAnsi="Times New Roman" w:cs="Times New Roman"/>
                <w:lang w:eastAsia="ru-RU"/>
              </w:rPr>
              <w:softHyphen/>
              <w:t>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в млн. </w:t>
            </w:r>
            <w:proofErr w:type="gramStart"/>
            <w:r w:rsidRPr="00507D3C">
              <w:rPr>
                <w:rFonts w:ascii="Times New Roman" w:eastAsia="Times New Roman" w:hAnsi="Times New Roman" w:cs="Times New Roman"/>
                <w:lang w:eastAsia="ru-RU"/>
              </w:rPr>
              <w:t>рублей</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120 в год – </w:t>
            </w:r>
            <w:proofErr w:type="spellStart"/>
            <w:r w:rsidRPr="00507D3C">
              <w:rPr>
                <w:rFonts w:ascii="Times New Roman" w:eastAsia="Times New Roman" w:hAnsi="Times New Roman" w:cs="Times New Roman"/>
                <w:lang w:eastAsia="ru-RU"/>
              </w:rPr>
              <w:t>микро</w:t>
            </w:r>
            <w:r w:rsidRPr="00507D3C">
              <w:rPr>
                <w:rFonts w:ascii="Times New Roman" w:eastAsia="Times New Roman" w:hAnsi="Times New Roman" w:cs="Times New Roman"/>
                <w:lang w:eastAsia="ru-RU"/>
              </w:rPr>
              <w:softHyphen/>
              <w:t>предприятие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567697">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2"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3"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6"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0" w:name="_Форма_7_План"/>
      <w:bookmarkStart w:id="121" w:name="_РАЗДЕЛ_IV._Техническое"/>
      <w:bookmarkStart w:id="122" w:name="_Toc528762731"/>
      <w:bookmarkEnd w:id="120"/>
      <w:bookmarkEnd w:id="121"/>
      <w:r w:rsidRPr="00507D3C">
        <w:rPr>
          <w:rFonts w:ascii="Times New Roman" w:eastAsia="MS Mincho" w:hAnsi="Times New Roman" w:cs="Times New Roman"/>
          <w:b/>
          <w:bCs/>
          <w:color w:val="17365D"/>
          <w:kern w:val="32"/>
          <w:sz w:val="28"/>
          <w:szCs w:val="24"/>
          <w:lang w:val="x-none" w:eastAsia="x-none"/>
        </w:rPr>
        <w:t>РАЗДЕЛ IV. Те</w:t>
      </w:r>
      <w:bookmarkStart w:id="123" w:name="ТЗ"/>
      <w:bookmarkEnd w:id="123"/>
      <w:r w:rsidRPr="00507D3C">
        <w:rPr>
          <w:rFonts w:ascii="Times New Roman" w:eastAsia="MS Mincho" w:hAnsi="Times New Roman" w:cs="Times New Roman"/>
          <w:b/>
          <w:bCs/>
          <w:color w:val="17365D"/>
          <w:kern w:val="32"/>
          <w:sz w:val="28"/>
          <w:szCs w:val="24"/>
          <w:lang w:val="x-none" w:eastAsia="x-none"/>
        </w:rPr>
        <w:t>хническое задание</w:t>
      </w:r>
      <w:bookmarkEnd w:id="122"/>
    </w:p>
    <w:p w:rsidR="006E7238" w:rsidRDefault="006E7238" w:rsidP="006E7238">
      <w:pPr>
        <w:spacing w:after="0" w:line="240" w:lineRule="auto"/>
        <w:jc w:val="center"/>
        <w:rPr>
          <w:rFonts w:ascii="Times New Roman" w:eastAsia="Calibri" w:hAnsi="Times New Roman" w:cs="Times New Roman"/>
          <w:b/>
          <w:bCs/>
          <w:sz w:val="24"/>
          <w:szCs w:val="24"/>
          <w:lang w:eastAsia="ru-RU"/>
        </w:rPr>
      </w:pPr>
      <w:bookmarkStart w:id="124" w:name="_Toc528762732"/>
    </w:p>
    <w:p w:rsidR="006E7238" w:rsidRPr="006E7238" w:rsidRDefault="006E7238" w:rsidP="006E7238">
      <w:pPr>
        <w:spacing w:after="0" w:line="240" w:lineRule="auto"/>
        <w:jc w:val="center"/>
        <w:rPr>
          <w:rFonts w:ascii="Calibri" w:eastAsia="Calibri" w:hAnsi="Calibri" w:cs="Calibri"/>
        </w:rPr>
      </w:pPr>
      <w:r w:rsidRPr="006E7238">
        <w:rPr>
          <w:rFonts w:ascii="Times New Roman" w:eastAsia="Calibri" w:hAnsi="Times New Roman" w:cs="Times New Roman"/>
          <w:b/>
          <w:bCs/>
          <w:sz w:val="24"/>
          <w:szCs w:val="24"/>
          <w:lang w:eastAsia="ru-RU"/>
        </w:rPr>
        <w:t>ТЕХНИЧЕСКОЕ ЗАДАНИЕ</w:t>
      </w:r>
      <w:r w:rsidRPr="006E7238">
        <w:rPr>
          <w:rFonts w:ascii="Calibri" w:eastAsia="Calibri" w:hAnsi="Calibri" w:cs="Calibri"/>
        </w:rPr>
        <w:t xml:space="preserve"> </w:t>
      </w:r>
    </w:p>
    <w:p w:rsidR="006E7238" w:rsidRPr="006E7238" w:rsidRDefault="006E7238" w:rsidP="006E7238">
      <w:pPr>
        <w:spacing w:after="0" w:line="240" w:lineRule="auto"/>
        <w:jc w:val="center"/>
        <w:rPr>
          <w:rFonts w:ascii="Times New Roman" w:eastAsia="Calibri" w:hAnsi="Times New Roman" w:cs="Times New Roman"/>
          <w:b/>
          <w:bCs/>
          <w:sz w:val="24"/>
          <w:szCs w:val="24"/>
          <w:lang w:eastAsia="ru-RU"/>
        </w:rPr>
      </w:pPr>
      <w:r w:rsidRPr="006E7238">
        <w:rPr>
          <w:rFonts w:ascii="Times New Roman" w:eastAsia="Calibri" w:hAnsi="Times New Roman" w:cs="Times New Roman"/>
          <w:b/>
          <w:bCs/>
          <w:sz w:val="24"/>
          <w:szCs w:val="24"/>
          <w:lang w:eastAsia="ru-RU"/>
        </w:rPr>
        <w:t>на предоставление услуг по ремонту техники</w:t>
      </w:r>
    </w:p>
    <w:p w:rsidR="006E7238" w:rsidRPr="006E7238" w:rsidRDefault="006E7238" w:rsidP="006E7238">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6E7238" w:rsidRPr="006E7238" w:rsidRDefault="006E7238" w:rsidP="006E7238">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6E7238">
        <w:rPr>
          <w:rFonts w:ascii="Times New Roman" w:eastAsia="Times New Roman" w:hAnsi="Times New Roman" w:cs="Times New Roman"/>
          <w:b/>
          <w:bCs/>
          <w:kern w:val="1"/>
          <w:sz w:val="24"/>
          <w:szCs w:val="24"/>
          <w:lang w:eastAsia="zh-CN"/>
        </w:rPr>
        <w:t>Гарантийный срок</w:t>
      </w:r>
      <w:r w:rsidRPr="006E7238">
        <w:rPr>
          <w:rFonts w:ascii="Times New Roman" w:eastAsia="Times New Roman" w:hAnsi="Times New Roman" w:cs="Times New Roman"/>
          <w:kern w:val="1"/>
          <w:sz w:val="24"/>
          <w:szCs w:val="24"/>
          <w:lang w:eastAsia="zh-CN"/>
        </w:rPr>
        <w:t xml:space="preserve"> на оказанные услуги – 6 месяцев, на запасные части и комплектующие к оборудованию – 12 месяцев.</w:t>
      </w:r>
    </w:p>
    <w:p w:rsidR="006E7238" w:rsidRPr="006E7238" w:rsidRDefault="006E7238" w:rsidP="006E7238">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6E7238">
        <w:rPr>
          <w:rFonts w:ascii="Times New Roman" w:eastAsia="Times New Roman" w:hAnsi="Times New Roman" w:cs="Times New Roman"/>
          <w:kern w:val="1"/>
          <w:sz w:val="24"/>
          <w:szCs w:val="24"/>
          <w:lang w:eastAsia="zh-CN"/>
        </w:rPr>
        <w:t>На гарантийный ремонт и с гарантийного ремонта оборудования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6E7238" w:rsidRPr="006E7238" w:rsidRDefault="006E7238" w:rsidP="006E7238">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6E7238">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необходимо для согласования отправлять на электронную почту Заказчика. </w:t>
      </w:r>
    </w:p>
    <w:p w:rsidR="006E7238" w:rsidRPr="006E7238" w:rsidRDefault="006E7238" w:rsidP="006E7238">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6E7238">
        <w:rPr>
          <w:rFonts w:ascii="Times New Roman" w:eastAsia="Times New Roman" w:hAnsi="Times New Roman" w:cs="Times New Roman"/>
          <w:bCs/>
          <w:kern w:val="1"/>
          <w:sz w:val="24"/>
          <w:szCs w:val="24"/>
          <w:lang w:eastAsia="zh-CN"/>
        </w:rPr>
        <w:t>Запасные части, используемые для выполнения ремонтных работ должны быть новыми, не иметь следов износа и эксплуатации, должны быть произведены на заводе-изготовителе оборудования.</w:t>
      </w:r>
    </w:p>
    <w:p w:rsidR="006E7238" w:rsidRPr="006E7238" w:rsidRDefault="006E7238" w:rsidP="006E7238">
      <w:pPr>
        <w:suppressAutoHyphens/>
        <w:spacing w:after="0" w:line="100" w:lineRule="atLeast"/>
        <w:jc w:val="both"/>
        <w:rPr>
          <w:rFonts w:ascii="Times New Roman" w:eastAsia="Times New Roman" w:hAnsi="Times New Roman" w:cs="Times New Roman"/>
          <w:bCs/>
          <w:kern w:val="1"/>
          <w:sz w:val="24"/>
          <w:szCs w:val="24"/>
          <w:lang w:eastAsia="zh-CN"/>
        </w:rPr>
      </w:pPr>
      <w:r w:rsidRPr="006E7238">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rsidR="006E7238" w:rsidRPr="006E7238" w:rsidRDefault="006E7238" w:rsidP="006E7238">
      <w:pPr>
        <w:suppressAutoHyphens/>
        <w:spacing w:after="0" w:line="100" w:lineRule="atLeast"/>
        <w:ind w:firstLine="701"/>
        <w:jc w:val="both"/>
        <w:rPr>
          <w:rFonts w:ascii="Arial" w:eastAsia="Times New Roman" w:hAnsi="Arial" w:cs="Arial"/>
          <w:kern w:val="1"/>
          <w:sz w:val="20"/>
          <w:szCs w:val="20"/>
          <w:lang w:eastAsia="zh-CN"/>
        </w:rPr>
      </w:pPr>
      <w:r w:rsidRPr="006E7238">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rsidR="006E7238" w:rsidRPr="006E7238" w:rsidRDefault="006E7238" w:rsidP="006E7238">
      <w:pPr>
        <w:suppressAutoHyphens/>
        <w:spacing w:after="0" w:line="100" w:lineRule="atLeast"/>
        <w:jc w:val="both"/>
        <w:rPr>
          <w:rFonts w:ascii="Arial" w:eastAsia="Times New Roman" w:hAnsi="Arial" w:cs="Arial"/>
          <w:kern w:val="1"/>
          <w:sz w:val="20"/>
          <w:szCs w:val="20"/>
          <w:lang w:eastAsia="zh-CN"/>
        </w:rPr>
      </w:pPr>
    </w:p>
    <w:p w:rsidR="006E7238" w:rsidRPr="006E7238" w:rsidRDefault="006E7238" w:rsidP="006E7238">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E7238">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6E7238" w:rsidRPr="006E7238" w:rsidRDefault="006E7238" w:rsidP="006E7238">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6E7238" w:rsidRPr="006E7238" w:rsidRDefault="006E7238" w:rsidP="0064514F">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6E7238">
        <w:rPr>
          <w:rFonts w:ascii="Times New Roman" w:eastAsia="Times New Roman" w:hAnsi="Times New Roman" w:cs="Times New Roman"/>
          <w:b/>
          <w:kern w:val="1"/>
          <w:sz w:val="24"/>
          <w:szCs w:val="24"/>
          <w:lang w:eastAsia="zh-CN"/>
        </w:rPr>
        <w:t xml:space="preserve">Спецификация запасных частей и комплектующих к оборудованию, используемой в ПАО «Башинформсвязь», представлена в </w:t>
      </w:r>
      <w:r>
        <w:rPr>
          <w:rFonts w:ascii="Times New Roman" w:eastAsia="Times New Roman" w:hAnsi="Times New Roman" w:cs="Times New Roman"/>
          <w:b/>
          <w:kern w:val="1"/>
          <w:sz w:val="24"/>
          <w:szCs w:val="24"/>
          <w:lang w:eastAsia="zh-CN"/>
        </w:rPr>
        <w:t xml:space="preserve">отдельном </w:t>
      </w:r>
      <w:proofErr w:type="gramStart"/>
      <w:r>
        <w:rPr>
          <w:rFonts w:ascii="Times New Roman" w:eastAsia="Times New Roman" w:hAnsi="Times New Roman" w:cs="Times New Roman"/>
          <w:b/>
          <w:kern w:val="1"/>
          <w:sz w:val="24"/>
          <w:szCs w:val="24"/>
          <w:lang w:eastAsia="zh-CN"/>
        </w:rPr>
        <w:t>файле</w:t>
      </w:r>
      <w:r w:rsidR="0064514F">
        <w:rPr>
          <w:rFonts w:ascii="Times New Roman" w:eastAsia="Times New Roman" w:hAnsi="Times New Roman" w:cs="Times New Roman"/>
          <w:b/>
          <w:kern w:val="1"/>
          <w:sz w:val="24"/>
          <w:szCs w:val="24"/>
          <w:lang w:eastAsia="zh-CN"/>
        </w:rPr>
        <w:t xml:space="preserve"> </w:t>
      </w:r>
      <w:r>
        <w:rPr>
          <w:rFonts w:ascii="Times New Roman" w:eastAsia="Times New Roman" w:hAnsi="Times New Roman" w:cs="Times New Roman"/>
          <w:b/>
          <w:kern w:val="1"/>
          <w:sz w:val="24"/>
          <w:szCs w:val="24"/>
          <w:lang w:eastAsia="zh-CN"/>
        </w:rPr>
        <w:t xml:space="preserve"> «</w:t>
      </w:r>
      <w:proofErr w:type="gramEnd"/>
      <w:r>
        <w:rPr>
          <w:rFonts w:ascii="Times New Roman" w:eastAsia="Times New Roman" w:hAnsi="Times New Roman" w:cs="Times New Roman"/>
          <w:b/>
          <w:kern w:val="1"/>
          <w:sz w:val="24"/>
          <w:szCs w:val="24"/>
          <w:lang w:eastAsia="zh-CN"/>
        </w:rPr>
        <w:t>ТЗ – Спецификация»</w:t>
      </w:r>
      <w:r w:rsidRPr="006E7238">
        <w:rPr>
          <w:rFonts w:ascii="Times New Roman" w:eastAsia="Times New Roman" w:hAnsi="Times New Roman" w:cs="Times New Roman"/>
          <w:b/>
          <w:kern w:val="1"/>
          <w:sz w:val="24"/>
          <w:szCs w:val="24"/>
          <w:lang w:eastAsia="zh-CN"/>
        </w:rPr>
        <w:t>.</w:t>
      </w: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644608" w:rsidP="00896C15">
      <w:pPr>
        <w:spacing w:after="0"/>
      </w:pPr>
    </w:p>
    <w:p w:rsidR="00644608" w:rsidRDefault="007974F9" w:rsidP="00896C15">
      <w:pPr>
        <w:spacing w:after="0"/>
      </w:pPr>
      <w:r>
        <w:t xml:space="preserve"> </w:t>
      </w:r>
    </w:p>
    <w:p w:rsidR="00507D3C" w:rsidRPr="00507D3C" w:rsidRDefault="00507D3C" w:rsidP="00896C15">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25" w:name="договор"/>
      <w:bookmarkEnd w:id="125"/>
      <w:r w:rsidRPr="00507D3C">
        <w:rPr>
          <w:rFonts w:ascii="Times New Roman" w:eastAsia="MS Mincho" w:hAnsi="Times New Roman" w:cs="Times New Roman"/>
          <w:b/>
          <w:bCs/>
          <w:color w:val="17365D"/>
          <w:kern w:val="32"/>
          <w:sz w:val="28"/>
          <w:szCs w:val="24"/>
          <w:lang w:val="x-none" w:eastAsia="x-none"/>
        </w:rPr>
        <w:t>т договора</w:t>
      </w:r>
      <w:bookmarkEnd w:id="124"/>
    </w:p>
    <w:p w:rsidR="00DA1703" w:rsidRPr="00DA1703" w:rsidRDefault="00DA1703" w:rsidP="00896C15">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587FE5" w:rsidRPr="00570851" w:rsidRDefault="00587FE5" w:rsidP="00587FE5">
      <w:pPr>
        <w:spacing w:line="276" w:lineRule="auto"/>
        <w:jc w:val="center"/>
        <w:rPr>
          <w:rFonts w:ascii="Times New Roman" w:hAnsi="Times New Roman" w:cs="Times New Roman"/>
          <w:sz w:val="24"/>
          <w:szCs w:val="24"/>
        </w:rPr>
      </w:pPr>
    </w:p>
    <w:sectPr w:rsidR="00587FE5" w:rsidRPr="00570851" w:rsidSect="003F6353">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238" w:rsidRDefault="006E7238" w:rsidP="00507D3C">
      <w:pPr>
        <w:spacing w:after="0" w:line="240" w:lineRule="auto"/>
      </w:pPr>
      <w:r>
        <w:separator/>
      </w:r>
    </w:p>
  </w:endnote>
  <w:endnote w:type="continuationSeparator" w:id="0">
    <w:p w:rsidR="006E7238" w:rsidRDefault="006E7238"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238" w:rsidRDefault="006E7238" w:rsidP="00507D3C">
      <w:pPr>
        <w:spacing w:after="0" w:line="240" w:lineRule="auto"/>
      </w:pPr>
      <w:r>
        <w:separator/>
      </w:r>
    </w:p>
  </w:footnote>
  <w:footnote w:type="continuationSeparator" w:id="0">
    <w:p w:rsidR="006E7238" w:rsidRDefault="006E7238"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238" w:rsidRDefault="006E7238">
    <w:pPr>
      <w:pStyle w:val="a6"/>
      <w:jc w:val="center"/>
    </w:pPr>
    <w:r>
      <w:fldChar w:fldCharType="begin"/>
    </w:r>
    <w:r>
      <w:instrText>PAGE   \* MERGEFORMAT</w:instrText>
    </w:r>
    <w:r>
      <w:fldChar w:fldCharType="separate"/>
    </w:r>
    <w:r w:rsidR="00567697">
      <w:rPr>
        <w:noProof/>
      </w:rPr>
      <w:t>21</w:t>
    </w:r>
    <w:r>
      <w:fldChar w:fldCharType="end"/>
    </w:r>
  </w:p>
  <w:p w:rsidR="006E7238" w:rsidRDefault="006E723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067181"/>
      <w:docPartObj>
        <w:docPartGallery w:val="Page Numbers (Top of Page)"/>
        <w:docPartUnique/>
      </w:docPartObj>
    </w:sdtPr>
    <w:sdtEndPr/>
    <w:sdtContent>
      <w:p w:rsidR="006E7238" w:rsidRDefault="006E7238">
        <w:pPr>
          <w:pStyle w:val="a6"/>
          <w:jc w:val="center"/>
        </w:pPr>
        <w:r>
          <w:fldChar w:fldCharType="begin"/>
        </w:r>
        <w:r>
          <w:instrText>PAGE   \* MERGEFORMAT</w:instrText>
        </w:r>
        <w:r>
          <w:fldChar w:fldCharType="separate"/>
        </w:r>
        <w:r w:rsidR="00567697">
          <w:rPr>
            <w:noProof/>
          </w:rPr>
          <w:t>1</w:t>
        </w:r>
        <w:r>
          <w:fldChar w:fldCharType="end"/>
        </w:r>
      </w:p>
    </w:sdtContent>
  </w:sdt>
  <w:p w:rsidR="006E7238" w:rsidRDefault="006E723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238" w:rsidRDefault="006E7238">
    <w:pPr>
      <w:pStyle w:val="a6"/>
      <w:jc w:val="center"/>
    </w:pPr>
    <w:r>
      <w:fldChar w:fldCharType="begin"/>
    </w:r>
    <w:r>
      <w:instrText>PAGE   \* MERGEFORMAT</w:instrText>
    </w:r>
    <w:r>
      <w:fldChar w:fldCharType="separate"/>
    </w:r>
    <w:r w:rsidR="00567697">
      <w:rPr>
        <w:noProof/>
      </w:rPr>
      <w:t>37</w:t>
    </w:r>
    <w:r>
      <w:fldChar w:fldCharType="end"/>
    </w:r>
  </w:p>
  <w:p w:rsidR="006E7238" w:rsidRDefault="006E723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496C03"/>
    <w:multiLevelType w:val="hybridMultilevel"/>
    <w:tmpl w:val="69204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176144"/>
    <w:multiLevelType w:val="hybridMultilevel"/>
    <w:tmpl w:val="AB12666C"/>
    <w:lvl w:ilvl="0" w:tplc="643841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51806F3"/>
    <w:multiLevelType w:val="hybridMultilevel"/>
    <w:tmpl w:val="A6FEE052"/>
    <w:lvl w:ilvl="0" w:tplc="3DA098A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05A65AF0"/>
    <w:multiLevelType w:val="hybridMultilevel"/>
    <w:tmpl w:val="FCA60AA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07A44D4B"/>
    <w:multiLevelType w:val="hybridMultilevel"/>
    <w:tmpl w:val="A698B6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7AB6134"/>
    <w:multiLevelType w:val="hybridMultilevel"/>
    <w:tmpl w:val="7512A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264763"/>
    <w:multiLevelType w:val="hybridMultilevel"/>
    <w:tmpl w:val="D5723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874743"/>
    <w:multiLevelType w:val="hybridMultilevel"/>
    <w:tmpl w:val="2ED4E684"/>
    <w:lvl w:ilvl="0" w:tplc="6B64503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3" w15:restartNumberingAfterBreak="0">
    <w:nsid w:val="0BA605FE"/>
    <w:multiLevelType w:val="hybridMultilevel"/>
    <w:tmpl w:val="15D85952"/>
    <w:lvl w:ilvl="0" w:tplc="384AD6C6">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6142D6E"/>
    <w:multiLevelType w:val="multilevel"/>
    <w:tmpl w:val="5B4A7E50"/>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2" w15:restartNumberingAfterBreak="0">
    <w:nsid w:val="1B7D4DF9"/>
    <w:multiLevelType w:val="hybridMultilevel"/>
    <w:tmpl w:val="2FFC4FB4"/>
    <w:lvl w:ilvl="0" w:tplc="FFFFFFFF">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5"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26" w15:restartNumberingAfterBreak="0">
    <w:nsid w:val="2236372D"/>
    <w:multiLevelType w:val="multilevel"/>
    <w:tmpl w:val="F1EA474E"/>
    <w:lvl w:ilvl="0">
      <w:start w:val="1"/>
      <w:numFmt w:val="decimal"/>
      <w:pStyle w:val="11"/>
      <w:lvlText w:val="%1."/>
      <w:lvlJc w:val="left"/>
      <w:pPr>
        <w:ind w:left="1287" w:hanging="360"/>
      </w:pPr>
      <w:rPr>
        <w:rFonts w:hint="default"/>
        <w:b/>
        <w:i w:val="0"/>
        <w:spacing w:val="-40"/>
        <w:sz w:val="28"/>
        <w:szCs w:val="28"/>
      </w:rPr>
    </w:lvl>
    <w:lvl w:ilvl="1">
      <w:start w:val="1"/>
      <w:numFmt w:val="decimal"/>
      <w:pStyle w:val="111"/>
      <w:isLgl/>
      <w:lvlText w:val="%1.%2"/>
      <w:lvlJc w:val="left"/>
      <w:pPr>
        <w:ind w:left="375" w:hanging="37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isLgl/>
      <w:lvlText w:val="%1.%2.%3"/>
      <w:lvlJc w:val="left"/>
      <w:pPr>
        <w:ind w:left="5824" w:hanging="720"/>
      </w:pPr>
      <w:rPr>
        <w:rFonts w:ascii="Times New Roman" w:hAnsi="Times New Roman" w:cs="Times New Roman" w:hint="default"/>
        <w:b/>
        <w:i w:val="0"/>
      </w:rPr>
    </w:lvl>
    <w:lvl w:ilvl="3">
      <w:start w:val="1"/>
      <w:numFmt w:val="decimal"/>
      <w:pStyle w:val="11111"/>
      <w:isLgl/>
      <w:lvlText w:val="%1.%2.%3.%4"/>
      <w:lvlJc w:val="left"/>
      <w:pPr>
        <w:ind w:left="2007" w:hanging="1080"/>
      </w:pPr>
      <w:rPr>
        <w:i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2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6012D3E"/>
    <w:multiLevelType w:val="hybridMultilevel"/>
    <w:tmpl w:val="9D7C423E"/>
    <w:lvl w:ilvl="0" w:tplc="AC2C86A8">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6CE668C"/>
    <w:multiLevelType w:val="hybridMultilevel"/>
    <w:tmpl w:val="E6388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6DF75F1"/>
    <w:multiLevelType w:val="hybridMultilevel"/>
    <w:tmpl w:val="DD0ED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8993420"/>
    <w:multiLevelType w:val="hybridMultilevel"/>
    <w:tmpl w:val="AD60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36" w15:restartNumberingAfterBreak="0">
    <w:nsid w:val="2ADF6003"/>
    <w:multiLevelType w:val="hybridMultilevel"/>
    <w:tmpl w:val="DBEC8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8"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9" w15:restartNumberingAfterBreak="0">
    <w:nsid w:val="2BFD3F07"/>
    <w:multiLevelType w:val="hybridMultilevel"/>
    <w:tmpl w:val="6284FDD4"/>
    <w:lvl w:ilvl="0" w:tplc="1B2CAE3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DD4598F"/>
    <w:multiLevelType w:val="hybridMultilevel"/>
    <w:tmpl w:val="0D4A327E"/>
    <w:lvl w:ilvl="0" w:tplc="0B8678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3"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4" w15:restartNumberingAfterBreak="0">
    <w:nsid w:val="2FA87FEC"/>
    <w:multiLevelType w:val="hybridMultilevel"/>
    <w:tmpl w:val="86A04F32"/>
    <w:lvl w:ilvl="0" w:tplc="16BEEBA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0334B02"/>
    <w:multiLevelType w:val="hybridMultilevel"/>
    <w:tmpl w:val="052CB2A8"/>
    <w:lvl w:ilvl="0" w:tplc="8106467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B5860C3"/>
    <w:multiLevelType w:val="hybridMultilevel"/>
    <w:tmpl w:val="2918E2D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53" w15:restartNumberingAfterBreak="0">
    <w:nsid w:val="3EC65FE9"/>
    <w:multiLevelType w:val="hybridMultilevel"/>
    <w:tmpl w:val="35FC9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13F40E5"/>
    <w:multiLevelType w:val="hybridMultilevel"/>
    <w:tmpl w:val="C156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57" w15:restartNumberingAfterBreak="0">
    <w:nsid w:val="42D111EC"/>
    <w:multiLevelType w:val="hybridMultilevel"/>
    <w:tmpl w:val="156ADDEA"/>
    <w:lvl w:ilvl="0" w:tplc="8B24510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15:restartNumberingAfterBreak="0">
    <w:nsid w:val="42F97A30"/>
    <w:multiLevelType w:val="hybridMultilevel"/>
    <w:tmpl w:val="9B909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6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6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15:restartNumberingAfterBreak="0">
    <w:nsid w:val="4F720DEA"/>
    <w:multiLevelType w:val="multilevel"/>
    <w:tmpl w:val="18806620"/>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6" w15:restartNumberingAfterBreak="0">
    <w:nsid w:val="501C753D"/>
    <w:multiLevelType w:val="hybridMultilevel"/>
    <w:tmpl w:val="85D0F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6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7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A6C2328"/>
    <w:multiLevelType w:val="multilevel"/>
    <w:tmpl w:val="EF901EA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5CC41695"/>
    <w:multiLevelType w:val="hybridMultilevel"/>
    <w:tmpl w:val="E868A6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5" w15:restartNumberingAfterBreak="0">
    <w:nsid w:val="5F701D9D"/>
    <w:multiLevelType w:val="multilevel"/>
    <w:tmpl w:val="0419001F"/>
    <w:lvl w:ilvl="0">
      <w:start w:val="1"/>
      <w:numFmt w:val="decimal"/>
      <w:lvlText w:val="%1."/>
      <w:lvlJc w:val="left"/>
      <w:pPr>
        <w:ind w:left="418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14D220A"/>
    <w:multiLevelType w:val="hybridMultilevel"/>
    <w:tmpl w:val="FE12C4BC"/>
    <w:lvl w:ilvl="0" w:tplc="E4C63F54">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7" w15:restartNumberingAfterBreak="0">
    <w:nsid w:val="61583819"/>
    <w:multiLevelType w:val="hybridMultilevel"/>
    <w:tmpl w:val="8E1C4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79" w15:restartNumberingAfterBreak="0">
    <w:nsid w:val="66D95020"/>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0" w15:restartNumberingAfterBreak="0">
    <w:nsid w:val="677D6E09"/>
    <w:multiLevelType w:val="hybridMultilevel"/>
    <w:tmpl w:val="489C14B6"/>
    <w:lvl w:ilvl="0" w:tplc="D8F8513E">
      <w:start w:val="1"/>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1" w15:restartNumberingAfterBreak="0">
    <w:nsid w:val="6A13160F"/>
    <w:multiLevelType w:val="hybridMultilevel"/>
    <w:tmpl w:val="6A887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6A2B4862"/>
    <w:multiLevelType w:val="multilevel"/>
    <w:tmpl w:val="AA9EF89A"/>
    <w:lvl w:ilvl="0">
      <w:start w:val="3"/>
      <w:numFmt w:val="decimal"/>
      <w:lvlText w:val="%1."/>
      <w:lvlJc w:val="left"/>
      <w:pPr>
        <w:ind w:left="418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C763FAF"/>
    <w:multiLevelType w:val="hybridMultilevel"/>
    <w:tmpl w:val="45005B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CC34557"/>
    <w:multiLevelType w:val="hybridMultilevel"/>
    <w:tmpl w:val="05F86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0165AF7"/>
    <w:multiLevelType w:val="hybridMultilevel"/>
    <w:tmpl w:val="DD76A86A"/>
    <w:lvl w:ilvl="0" w:tplc="04190001">
      <w:start w:val="1"/>
      <w:numFmt w:val="bullet"/>
      <w:lvlText w:val=""/>
      <w:lvlJc w:val="left"/>
      <w:pPr>
        <w:ind w:left="1069"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1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5B02F2B"/>
    <w:multiLevelType w:val="hybridMultilevel"/>
    <w:tmpl w:val="A3AC7F98"/>
    <w:lvl w:ilvl="0" w:tplc="E2CE7FB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91" w15:restartNumberingAfterBreak="0">
    <w:nsid w:val="784A0117"/>
    <w:multiLevelType w:val="hybridMultilevel"/>
    <w:tmpl w:val="27AA32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A462DE9"/>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9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4" w15:restartNumberingAfterBreak="0">
    <w:nsid w:val="7C3E26AB"/>
    <w:multiLevelType w:val="hybridMultilevel"/>
    <w:tmpl w:val="315E528E"/>
    <w:lvl w:ilvl="0" w:tplc="4D6A49D0">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3"/>
  </w:num>
  <w:num w:numId="2">
    <w:abstractNumId w:val="68"/>
  </w:num>
  <w:num w:numId="3">
    <w:abstractNumId w:val="88"/>
  </w:num>
  <w:num w:numId="4">
    <w:abstractNumId w:val="11"/>
  </w:num>
  <w:num w:numId="5">
    <w:abstractNumId w:val="49"/>
  </w:num>
  <w:num w:numId="6">
    <w:abstractNumId w:val="78"/>
  </w:num>
  <w:num w:numId="7">
    <w:abstractNumId w:val="17"/>
  </w:num>
  <w:num w:numId="8">
    <w:abstractNumId w:val="60"/>
  </w:num>
  <w:num w:numId="9">
    <w:abstractNumId w:val="50"/>
  </w:num>
  <w:num w:numId="10">
    <w:abstractNumId w:val="25"/>
  </w:num>
  <w:num w:numId="11">
    <w:abstractNumId w:val="14"/>
  </w:num>
  <w:num w:numId="12">
    <w:abstractNumId w:val="63"/>
  </w:num>
  <w:num w:numId="13">
    <w:abstractNumId w:val="31"/>
  </w:num>
  <w:num w:numId="14">
    <w:abstractNumId w:val="48"/>
  </w:num>
  <w:num w:numId="15">
    <w:abstractNumId w:val="90"/>
  </w:num>
  <w:num w:numId="16">
    <w:abstractNumId w:val="95"/>
  </w:num>
  <w:num w:numId="17">
    <w:abstractNumId w:val="56"/>
  </w:num>
  <w:num w:numId="18">
    <w:abstractNumId w:val="71"/>
  </w:num>
  <w:num w:numId="19">
    <w:abstractNumId w:val="87"/>
  </w:num>
  <w:num w:numId="20">
    <w:abstractNumId w:val="69"/>
  </w:num>
  <w:num w:numId="21">
    <w:abstractNumId w:val="70"/>
  </w:num>
  <w:num w:numId="22">
    <w:abstractNumId w:val="15"/>
  </w:num>
  <w:num w:numId="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64"/>
  </w:num>
  <w:num w:numId="26">
    <w:abstractNumId w:val="23"/>
  </w:num>
  <w:num w:numId="27">
    <w:abstractNumId w:val="6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7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52"/>
  </w:num>
  <w:num w:numId="33">
    <w:abstractNumId w:val="41"/>
  </w:num>
  <w:num w:numId="34">
    <w:abstractNumId w:val="61"/>
  </w:num>
  <w:num w:numId="35">
    <w:abstractNumId w:val="47"/>
  </w:num>
  <w:num w:numId="36">
    <w:abstractNumId w:val="59"/>
  </w:num>
  <w:num w:numId="37">
    <w:abstractNumId w:val="54"/>
  </w:num>
  <w:num w:numId="38">
    <w:abstractNumId w:val="21"/>
  </w:num>
  <w:num w:numId="39">
    <w:abstractNumId w:val="19"/>
  </w:num>
  <w:num w:numId="40">
    <w:abstractNumId w:val="29"/>
  </w:num>
  <w:num w:numId="4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35"/>
  </w:num>
  <w:num w:numId="44">
    <w:abstractNumId w:val="12"/>
  </w:num>
  <w:num w:numId="45">
    <w:abstractNumId w:val="16"/>
  </w:num>
  <w:num w:numId="46">
    <w:abstractNumId w:val="46"/>
  </w:num>
  <w:num w:numId="47">
    <w:abstractNumId w:val="24"/>
  </w:num>
  <w:num w:numId="48">
    <w:abstractNumId w:val="38"/>
  </w:num>
  <w:num w:numId="49">
    <w:abstractNumId w:val="28"/>
  </w:num>
  <w:num w:numId="50">
    <w:abstractNumId w:val="57"/>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9"/>
  </w:num>
  <w:num w:numId="53">
    <w:abstractNumId w:val="92"/>
  </w:num>
  <w:num w:numId="54">
    <w:abstractNumId w:val="75"/>
  </w:num>
  <w:num w:numId="5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num>
  <w:num w:numId="57">
    <w:abstractNumId w:val="13"/>
  </w:num>
  <w:num w:numId="58">
    <w:abstractNumId w:val="39"/>
  </w:num>
  <w:num w:numId="59">
    <w:abstractNumId w:val="76"/>
  </w:num>
  <w:num w:numId="60">
    <w:abstractNumId w:val="6"/>
  </w:num>
  <w:num w:numId="61">
    <w:abstractNumId w:val="73"/>
  </w:num>
  <w:num w:numId="62">
    <w:abstractNumId w:val="86"/>
  </w:num>
  <w:num w:numId="63">
    <w:abstractNumId w:val="77"/>
  </w:num>
  <w:num w:numId="64">
    <w:abstractNumId w:val="30"/>
  </w:num>
  <w:num w:numId="65">
    <w:abstractNumId w:val="22"/>
  </w:num>
  <w:num w:numId="66">
    <w:abstractNumId w:val="72"/>
  </w:num>
  <w:num w:numId="67">
    <w:abstractNumId w:val="26"/>
  </w:num>
  <w:num w:numId="68">
    <w:abstractNumId w:val="36"/>
  </w:num>
  <w:num w:numId="69">
    <w:abstractNumId w:val="5"/>
  </w:num>
  <w:num w:numId="70">
    <w:abstractNumId w:val="80"/>
  </w:num>
  <w:num w:numId="71">
    <w:abstractNumId w:val="89"/>
  </w:num>
  <w:num w:numId="72">
    <w:abstractNumId w:val="44"/>
  </w:num>
  <w:num w:numId="73">
    <w:abstractNumId w:val="94"/>
  </w:num>
  <w:num w:numId="7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5"/>
  </w:num>
  <w:num w:numId="77">
    <w:abstractNumId w:val="7"/>
  </w:num>
  <w:num w:numId="78">
    <w:abstractNumId w:val="58"/>
  </w:num>
  <w:num w:numId="79">
    <w:abstractNumId w:val="33"/>
  </w:num>
  <w:num w:numId="80">
    <w:abstractNumId w:val="84"/>
  </w:num>
  <w:num w:numId="81">
    <w:abstractNumId w:val="10"/>
  </w:num>
  <w:num w:numId="82">
    <w:abstractNumId w:val="4"/>
  </w:num>
  <w:num w:numId="83">
    <w:abstractNumId w:val="81"/>
  </w:num>
  <w:num w:numId="84">
    <w:abstractNumId w:val="3"/>
  </w:num>
  <w:num w:numId="85">
    <w:abstractNumId w:val="91"/>
  </w:num>
  <w:num w:numId="86">
    <w:abstractNumId w:val="53"/>
  </w:num>
  <w:num w:numId="87">
    <w:abstractNumId w:val="8"/>
  </w:num>
  <w:num w:numId="88">
    <w:abstractNumId w:val="34"/>
  </w:num>
  <w:num w:numId="89">
    <w:abstractNumId w:val="32"/>
  </w:num>
  <w:num w:numId="90">
    <w:abstractNumId w:val="55"/>
  </w:num>
  <w:num w:numId="91">
    <w:abstractNumId w:val="9"/>
  </w:num>
  <w:num w:numId="92">
    <w:abstractNumId w:val="85"/>
  </w:num>
  <w:num w:numId="93">
    <w:abstractNumId w:val="66"/>
  </w:num>
  <w:num w:numId="94">
    <w:abstractNumId w:val="83"/>
  </w:num>
  <w:num w:numId="95">
    <w:abstractNumId w:val="20"/>
  </w:num>
  <w:num w:numId="96">
    <w:abstractNumId w:val="51"/>
  </w:num>
  <w:num w:numId="97">
    <w:abstractNumId w:val="82"/>
  </w:num>
  <w:num w:numId="98">
    <w:abstractNumId w:val="43"/>
  </w:num>
  <w:num w:numId="99">
    <w:abstractNumId w:val="0"/>
  </w:num>
  <w:num w:numId="100">
    <w:abstractNumId w:val="1"/>
  </w:num>
  <w:num w:numId="101">
    <w:abstractNumId w:val="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D3C"/>
    <w:rsid w:val="00050098"/>
    <w:rsid w:val="00052F9E"/>
    <w:rsid w:val="00071404"/>
    <w:rsid w:val="00073A46"/>
    <w:rsid w:val="000856A2"/>
    <w:rsid w:val="000A16E6"/>
    <w:rsid w:val="000B37C5"/>
    <w:rsid w:val="000B7C0A"/>
    <w:rsid w:val="000C179F"/>
    <w:rsid w:val="000E19A7"/>
    <w:rsid w:val="001230CD"/>
    <w:rsid w:val="001338C6"/>
    <w:rsid w:val="00136CA1"/>
    <w:rsid w:val="002418D2"/>
    <w:rsid w:val="00242A0E"/>
    <w:rsid w:val="00243066"/>
    <w:rsid w:val="00267AB3"/>
    <w:rsid w:val="00271982"/>
    <w:rsid w:val="002852AF"/>
    <w:rsid w:val="00286551"/>
    <w:rsid w:val="00291C8E"/>
    <w:rsid w:val="00291D88"/>
    <w:rsid w:val="002A3746"/>
    <w:rsid w:val="00331D6B"/>
    <w:rsid w:val="0037331C"/>
    <w:rsid w:val="00380DB2"/>
    <w:rsid w:val="00387365"/>
    <w:rsid w:val="003A2937"/>
    <w:rsid w:val="003A54AF"/>
    <w:rsid w:val="003F6353"/>
    <w:rsid w:val="0042543B"/>
    <w:rsid w:val="00463DBF"/>
    <w:rsid w:val="004A2462"/>
    <w:rsid w:val="004C1A88"/>
    <w:rsid w:val="004D054C"/>
    <w:rsid w:val="004D6F8B"/>
    <w:rsid w:val="00507D3C"/>
    <w:rsid w:val="00523C93"/>
    <w:rsid w:val="00567697"/>
    <w:rsid w:val="00570851"/>
    <w:rsid w:val="00570A1B"/>
    <w:rsid w:val="00587FE5"/>
    <w:rsid w:val="005D58FA"/>
    <w:rsid w:val="005D6CBE"/>
    <w:rsid w:val="00633EC2"/>
    <w:rsid w:val="00644608"/>
    <w:rsid w:val="0064514F"/>
    <w:rsid w:val="00650915"/>
    <w:rsid w:val="006A635B"/>
    <w:rsid w:val="006D1AFE"/>
    <w:rsid w:val="006D4433"/>
    <w:rsid w:val="006E7238"/>
    <w:rsid w:val="00740A71"/>
    <w:rsid w:val="007423A6"/>
    <w:rsid w:val="00791F72"/>
    <w:rsid w:val="007974F9"/>
    <w:rsid w:val="007A1074"/>
    <w:rsid w:val="007D69A8"/>
    <w:rsid w:val="00825E1E"/>
    <w:rsid w:val="00867E17"/>
    <w:rsid w:val="00891F92"/>
    <w:rsid w:val="008930B1"/>
    <w:rsid w:val="00896C15"/>
    <w:rsid w:val="008B7E93"/>
    <w:rsid w:val="008E7801"/>
    <w:rsid w:val="00930C72"/>
    <w:rsid w:val="00941B3C"/>
    <w:rsid w:val="00956224"/>
    <w:rsid w:val="00973526"/>
    <w:rsid w:val="00980B2D"/>
    <w:rsid w:val="009A63B9"/>
    <w:rsid w:val="009E50EA"/>
    <w:rsid w:val="009F0C07"/>
    <w:rsid w:val="00A02605"/>
    <w:rsid w:val="00A13B0C"/>
    <w:rsid w:val="00A37A72"/>
    <w:rsid w:val="00A41A0B"/>
    <w:rsid w:val="00A74122"/>
    <w:rsid w:val="00AB4E9A"/>
    <w:rsid w:val="00AE0503"/>
    <w:rsid w:val="00B64503"/>
    <w:rsid w:val="00B70289"/>
    <w:rsid w:val="00B91C20"/>
    <w:rsid w:val="00B93402"/>
    <w:rsid w:val="00BB0A9C"/>
    <w:rsid w:val="00BB501A"/>
    <w:rsid w:val="00BB72F3"/>
    <w:rsid w:val="00C36078"/>
    <w:rsid w:val="00C4383E"/>
    <w:rsid w:val="00C458CD"/>
    <w:rsid w:val="00C55235"/>
    <w:rsid w:val="00C63AC6"/>
    <w:rsid w:val="00C81EB5"/>
    <w:rsid w:val="00C8213D"/>
    <w:rsid w:val="00CE4819"/>
    <w:rsid w:val="00CF091D"/>
    <w:rsid w:val="00CF4E7B"/>
    <w:rsid w:val="00D31442"/>
    <w:rsid w:val="00D47B71"/>
    <w:rsid w:val="00DA1703"/>
    <w:rsid w:val="00DB721A"/>
    <w:rsid w:val="00DE1B1C"/>
    <w:rsid w:val="00E20702"/>
    <w:rsid w:val="00E4111D"/>
    <w:rsid w:val="00E43454"/>
    <w:rsid w:val="00E44EA6"/>
    <w:rsid w:val="00E50642"/>
    <w:rsid w:val="00E70553"/>
    <w:rsid w:val="00E70CC1"/>
    <w:rsid w:val="00E91314"/>
    <w:rsid w:val="00E956B7"/>
    <w:rsid w:val="00EA77A1"/>
    <w:rsid w:val="00F010D9"/>
    <w:rsid w:val="00F213FA"/>
    <w:rsid w:val="00F276FB"/>
    <w:rsid w:val="00F4536C"/>
    <w:rsid w:val="00F567A4"/>
    <w:rsid w:val="00F91443"/>
    <w:rsid w:val="00F9658C"/>
    <w:rsid w:val="00FA0278"/>
    <w:rsid w:val="00FA0320"/>
    <w:rsid w:val="00FA03D0"/>
    <w:rsid w:val="00FA5770"/>
    <w:rsid w:val="00FA75DC"/>
    <w:rsid w:val="00FC3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90B8BE5-8C42-4CD1-B6E4-B0A019F4F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uiPriority w:val="9"/>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Paragraphe de liste1,lp1,GOST_TableList"/>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3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3"/>
    <w:locked/>
    <w:rsid w:val="00507D3C"/>
    <w:rPr>
      <w:rFonts w:ascii="Arial" w:hAnsi="Arial" w:cs="Arial"/>
    </w:rPr>
  </w:style>
  <w:style w:type="paragraph" w:customStyle="1" w:styleId="af3">
    <w:name w:val="Ариал"/>
    <w:basedOn w:val="a"/>
    <w:link w:val="14"/>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link w:val="Default0"/>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19"/>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Paragraphe de liste1 Знак,lp1 Знак"/>
    <w:link w:val="a4"/>
    <w:uiPriority w:val="34"/>
    <w:qFormat/>
    <w:rsid w:val="00B64503"/>
    <w:rPr>
      <w:rFonts w:ascii="Times New Roman" w:eastAsia="Times New Roman" w:hAnsi="Times New Roman" w:cs="Times New Roman"/>
      <w:sz w:val="24"/>
      <w:szCs w:val="24"/>
      <w:lang w:eastAsia="ru-RU"/>
    </w:rPr>
  </w:style>
  <w:style w:type="character" w:customStyle="1" w:styleId="Default0">
    <w:name w:val="Default Знак"/>
    <w:link w:val="Default"/>
    <w:locked/>
    <w:rsid w:val="007D69A8"/>
    <w:rPr>
      <w:rFonts w:ascii="Times New Roman" w:eastAsia="Calibri" w:hAnsi="Times New Roman" w:cs="Times New Roman"/>
      <w:color w:val="000000"/>
      <w:sz w:val="24"/>
      <w:szCs w:val="24"/>
    </w:rPr>
  </w:style>
  <w:style w:type="paragraph" w:customStyle="1" w:styleId="msonormal0">
    <w:name w:val="msonormal"/>
    <w:basedOn w:val="a"/>
    <w:rsid w:val="00DB72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Знак Знак1"/>
    <w:aliases w:val="Знак2 Знак2,Знак21 Знак2,Знак1 Знак1,single space Знак1,Текст сноски Знак Знак Знак Знак1,Текст сноски Знак Знак Знак2,Текст сноски-FN Знак1,Footnote Text Char Знак Знак Знак1,Footnote Text Char Знак Знак2,Знак3 Знак"/>
    <w:basedOn w:val="a0"/>
    <w:uiPriority w:val="99"/>
    <w:semiHidden/>
    <w:rsid w:val="00DB721A"/>
    <w:rPr>
      <w:rFonts w:ascii="Times New Roman" w:eastAsia="Times New Roman" w:hAnsi="Times New Roman" w:cs="Times New Roman"/>
      <w:sz w:val="20"/>
      <w:szCs w:val="20"/>
      <w:lang w:eastAsia="ru-RU"/>
    </w:rPr>
  </w:style>
  <w:style w:type="character" w:customStyle="1" w:styleId="normaltextrun">
    <w:name w:val="normaltextrun"/>
    <w:rsid w:val="00DB721A"/>
  </w:style>
  <w:style w:type="character" w:styleId="afff">
    <w:name w:val="Strong"/>
    <w:basedOn w:val="a0"/>
    <w:uiPriority w:val="22"/>
    <w:qFormat/>
    <w:rsid w:val="00DB721A"/>
    <w:rPr>
      <w:b/>
      <w:bCs/>
    </w:rPr>
  </w:style>
  <w:style w:type="paragraph" w:styleId="afff0">
    <w:name w:val="List Number"/>
    <w:basedOn w:val="a"/>
    <w:rsid w:val="00DB721A"/>
    <w:pPr>
      <w:spacing w:after="0" w:line="360" w:lineRule="auto"/>
      <w:contextualSpacing/>
      <w:jc w:val="both"/>
    </w:pPr>
    <w:rPr>
      <w:rFonts w:ascii="Times New Roman" w:eastAsia="Times New Roman" w:hAnsi="Times New Roman" w:cs="Times New Roman"/>
      <w:sz w:val="28"/>
      <w:szCs w:val="20"/>
      <w:lang w:eastAsia="ru-RU"/>
    </w:rPr>
  </w:style>
  <w:style w:type="character" w:customStyle="1" w:styleId="1111">
    <w:name w:val="1.1.1 Заголовок Знак"/>
    <w:link w:val="1110"/>
    <w:locked/>
    <w:rsid w:val="00DB721A"/>
    <w:rPr>
      <w:rFonts w:ascii="Times New Roman" w:eastAsia="Times New Roman" w:hAnsi="Times New Roman" w:cs="Times New Roman"/>
      <w:b/>
      <w:bCs/>
      <w:sz w:val="28"/>
      <w:szCs w:val="28"/>
    </w:rPr>
  </w:style>
  <w:style w:type="paragraph" w:customStyle="1" w:styleId="1110">
    <w:name w:val="1.1.1 Заголовок"/>
    <w:basedOn w:val="111"/>
    <w:next w:val="a"/>
    <w:link w:val="1111"/>
    <w:qFormat/>
    <w:rsid w:val="00DB721A"/>
    <w:pPr>
      <w:numPr>
        <w:ilvl w:val="2"/>
      </w:numPr>
    </w:pPr>
  </w:style>
  <w:style w:type="paragraph" w:customStyle="1" w:styleId="11">
    <w:name w:val="1 Раздел Стиль1"/>
    <w:basedOn w:val="1"/>
    <w:qFormat/>
    <w:rsid w:val="00DB721A"/>
    <w:pPr>
      <w:keepLines w:val="0"/>
      <w:numPr>
        <w:numId w:val="67"/>
      </w:numPr>
      <w:tabs>
        <w:tab w:val="num" w:pos="360"/>
        <w:tab w:val="left" w:pos="851"/>
      </w:tabs>
      <w:spacing w:before="0" w:line="360" w:lineRule="auto"/>
      <w:ind w:left="0" w:firstLine="0"/>
      <w:jc w:val="both"/>
    </w:pPr>
    <w:rPr>
      <w:rFonts w:ascii="Times New Roman" w:hAnsi="Times New Roman"/>
      <w:color w:val="auto"/>
      <w:sz w:val="32"/>
      <w:szCs w:val="32"/>
      <w:lang w:eastAsia="en-US"/>
    </w:rPr>
  </w:style>
  <w:style w:type="paragraph" w:customStyle="1" w:styleId="111">
    <w:name w:val="1.1 Стиль1"/>
    <w:basedOn w:val="a"/>
    <w:qFormat/>
    <w:rsid w:val="00DB721A"/>
    <w:pPr>
      <w:keepNext/>
      <w:numPr>
        <w:ilvl w:val="1"/>
        <w:numId w:val="67"/>
      </w:numPr>
      <w:tabs>
        <w:tab w:val="left" w:pos="993"/>
      </w:tabs>
      <w:spacing w:after="0" w:line="276" w:lineRule="auto"/>
      <w:ind w:left="0" w:firstLine="567"/>
      <w:jc w:val="both"/>
      <w:outlineLvl w:val="1"/>
    </w:pPr>
    <w:rPr>
      <w:rFonts w:ascii="Times New Roman" w:eastAsia="Times New Roman" w:hAnsi="Times New Roman" w:cs="Times New Roman"/>
      <w:b/>
      <w:bCs/>
      <w:sz w:val="28"/>
      <w:szCs w:val="28"/>
    </w:rPr>
  </w:style>
  <w:style w:type="paragraph" w:customStyle="1" w:styleId="11111">
    <w:name w:val="1.1.1.1 Стиль1"/>
    <w:basedOn w:val="3"/>
    <w:qFormat/>
    <w:rsid w:val="00DB721A"/>
    <w:pPr>
      <w:keepNext w:val="0"/>
      <w:keepLines w:val="0"/>
      <w:widowControl w:val="0"/>
      <w:numPr>
        <w:ilvl w:val="3"/>
        <w:numId w:val="67"/>
      </w:numPr>
      <w:tabs>
        <w:tab w:val="num" w:pos="360"/>
      </w:tabs>
      <w:suppressAutoHyphens/>
      <w:spacing w:before="240" w:line="360" w:lineRule="auto"/>
      <w:ind w:left="0" w:firstLine="0"/>
    </w:pPr>
    <w:rPr>
      <w:rFonts w:ascii="Times New Roman" w:hAnsi="Times New Roman"/>
      <w:i/>
      <w:color w:val="auto"/>
      <w:kern w:val="36"/>
      <w:sz w:val="28"/>
      <w:szCs w:val="28"/>
      <w:lang w:eastAsia="en-US"/>
    </w:rPr>
  </w:style>
  <w:style w:type="paragraph" w:styleId="afff1">
    <w:name w:val="No Spacing"/>
    <w:link w:val="afff2"/>
    <w:uiPriority w:val="1"/>
    <w:qFormat/>
    <w:rsid w:val="00DB721A"/>
    <w:pPr>
      <w:spacing w:after="0" w:line="240" w:lineRule="auto"/>
    </w:pPr>
    <w:rPr>
      <w:rFonts w:eastAsiaTheme="minorEastAsia"/>
      <w:lang w:eastAsia="ru-RU"/>
    </w:rPr>
  </w:style>
  <w:style w:type="character" w:customStyle="1" w:styleId="afff2">
    <w:name w:val="Без интервала Знак"/>
    <w:basedOn w:val="a0"/>
    <w:link w:val="afff1"/>
    <w:uiPriority w:val="1"/>
    <w:rsid w:val="00DB721A"/>
    <w:rPr>
      <w:rFonts w:eastAsiaTheme="minorEastAsia"/>
      <w:lang w:eastAsia="ru-RU"/>
    </w:rPr>
  </w:style>
  <w:style w:type="table" w:customStyle="1" w:styleId="17">
    <w:name w:val="Сетка таблицы светлая1"/>
    <w:basedOn w:val="a1"/>
    <w:next w:val="afff3"/>
    <w:uiPriority w:val="40"/>
    <w:rsid w:val="00C81EB5"/>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fff3">
    <w:name w:val="Grid Table Light"/>
    <w:basedOn w:val="a1"/>
    <w:uiPriority w:val="40"/>
    <w:rsid w:val="00C81E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8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www.bashtel.ru" TargetMode="External"/><Relationship Id="rId49" Type="http://schemas.openxmlformats.org/officeDocument/2006/relationships/glossaryDocument" Target="glossary/document.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image" Target="media/image2.wmf"/><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5A"/>
    <w:rsid w:val="0029125A"/>
    <w:rsid w:val="002E2293"/>
    <w:rsid w:val="00466C3C"/>
    <w:rsid w:val="00662865"/>
    <w:rsid w:val="00734E09"/>
    <w:rsid w:val="008657F6"/>
    <w:rsid w:val="00A57806"/>
    <w:rsid w:val="00A76292"/>
    <w:rsid w:val="00B71A30"/>
    <w:rsid w:val="00CC0454"/>
    <w:rsid w:val="00E24886"/>
    <w:rsid w:val="00E35AA8"/>
    <w:rsid w:val="00F02739"/>
    <w:rsid w:val="00F07B1C"/>
    <w:rsid w:val="00F65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CE070-5920-423B-BE49-E15B0DDDC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42</Pages>
  <Words>14163</Words>
  <Characters>80731</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33</cp:revision>
  <cp:lastPrinted>2019-10-25T08:51:00Z</cp:lastPrinted>
  <dcterms:created xsi:type="dcterms:W3CDTF">2019-09-03T10:07:00Z</dcterms:created>
  <dcterms:modified xsi:type="dcterms:W3CDTF">2019-10-25T08:52:00Z</dcterms:modified>
</cp:coreProperties>
</file>